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divdocumentdivPARAGRAPHNAME"/>
        <w:tblW w:w="0" w:type="auto"/>
        <w:tblCellSpacing w:w="0" w:type="dxa"/>
        <w:tblInd w:w="-640" w:type="dxa"/>
        <w:tblLayout w:type="fixed"/>
        <w:tblCellMar>
          <w:left w:w="0" w:type="dxa"/>
          <w:right w:w="0" w:type="dxa"/>
        </w:tblCellMar>
        <w:tblLook w:val="05E0" w:firstRow="1" w:lastRow="1" w:firstColumn="1" w:lastColumn="1" w:noHBand="0" w:noVBand="1"/>
      </w:tblPr>
      <w:tblGrid>
        <w:gridCol w:w="3140"/>
        <w:gridCol w:w="7820"/>
      </w:tblGrid>
      <w:tr w:rsidR="007B0655" w:rsidRPr="0040637E" w14:paraId="6D669538" w14:textId="77777777" w:rsidTr="004A3BB9">
        <w:trPr>
          <w:tblCellSpacing w:w="0" w:type="dxa"/>
        </w:trPr>
        <w:tc>
          <w:tcPr>
            <w:tcW w:w="3140" w:type="dxa"/>
            <w:tcMar>
              <w:top w:w="0" w:type="dxa"/>
              <w:left w:w="0" w:type="dxa"/>
              <w:bottom w:w="0" w:type="dxa"/>
              <w:right w:w="0" w:type="dxa"/>
            </w:tcMar>
            <w:hideMark/>
          </w:tcPr>
          <w:p w14:paraId="69A371C6" w14:textId="5406EB22" w:rsidR="007B0655" w:rsidRPr="0040637E" w:rsidRDefault="004A3BB9" w:rsidP="008D178B">
            <w:pPr>
              <w:jc w:val="both"/>
              <w:rPr>
                <w:rFonts w:eastAsia="Arial"/>
                <w:color w:val="231F20"/>
              </w:rPr>
            </w:pPr>
            <w:r w:rsidRPr="0040637E">
              <w:rPr>
                <w:rStyle w:val="divdocumenticonstableiconPlaceL"/>
                <w:rFonts w:eastAsia="Arial"/>
                <w:noProof/>
                <w:color w:val="231F20"/>
                <w:lang w:val="en-IN" w:eastAsia="en-IN"/>
              </w:rPr>
              <w:drawing>
                <wp:anchor distT="0" distB="0" distL="114300" distR="114300" simplePos="0" relativeHeight="251642880" behindDoc="0" locked="0" layoutInCell="1" allowOverlap="1" wp14:anchorId="57DFF285" wp14:editId="195458E9">
                  <wp:simplePos x="0" y="0"/>
                  <wp:positionH relativeFrom="character">
                    <wp:posOffset>1841500</wp:posOffset>
                  </wp:positionH>
                  <wp:positionV relativeFrom="line">
                    <wp:posOffset>625475</wp:posOffset>
                  </wp:positionV>
                  <wp:extent cx="114300" cy="152400"/>
                  <wp:effectExtent l="0" t="0" r="0" b="0"/>
                  <wp:wrapNone/>
                  <wp:docPr id="100003" name="Picture 1000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03" name=""/>
                          <pic:cNvPicPr>
                            <a:picLocks/>
                          </pic:cNvPicPr>
                        </pic:nvPicPr>
                        <pic:blipFill>
                          <a:blip r:embed="rId5"/>
                          <a:stretch>
                            <a:fillRect/>
                          </a:stretch>
                        </pic:blipFill>
                        <pic:spPr>
                          <a:xfrm>
                            <a:off x="0" y="0"/>
                            <a:ext cx="114300" cy="152400"/>
                          </a:xfrm>
                          <a:prstGeom prst="rect">
                            <a:avLst/>
                          </a:prstGeom>
                        </pic:spPr>
                      </pic:pic>
                    </a:graphicData>
                  </a:graphic>
                </wp:anchor>
              </w:drawing>
            </w:r>
          </w:p>
        </w:tc>
        <w:tc>
          <w:tcPr>
            <w:tcW w:w="7820" w:type="dxa"/>
            <w:tcMar>
              <w:top w:w="0" w:type="dxa"/>
              <w:left w:w="0" w:type="dxa"/>
              <w:bottom w:w="300" w:type="dxa"/>
              <w:right w:w="0" w:type="dxa"/>
            </w:tcMar>
            <w:hideMark/>
          </w:tcPr>
          <w:p w14:paraId="3E50AF18" w14:textId="36E17A7F" w:rsidR="007B0655" w:rsidRPr="0040637E" w:rsidRDefault="00EE6F2A" w:rsidP="008D178B">
            <w:pPr>
              <w:pStyle w:val="divParagraph"/>
              <w:spacing w:line="880" w:lineRule="atLeast"/>
              <w:jc w:val="both"/>
              <w:rPr>
                <w:rStyle w:val="divname"/>
                <w:rFonts w:eastAsia="Arial"/>
                <w:sz w:val="40"/>
                <w:szCs w:val="40"/>
              </w:rPr>
            </w:pPr>
            <w:r>
              <w:rPr>
                <w:rStyle w:val="span"/>
                <w:rFonts w:eastAsia="Arial"/>
                <w:color w:val="0187DE"/>
                <w:sz w:val="40"/>
                <w:szCs w:val="40"/>
              </w:rPr>
              <w:t xml:space="preserve">         </w:t>
            </w:r>
            <w:r w:rsidR="007527D4" w:rsidRPr="0040637E">
              <w:rPr>
                <w:rStyle w:val="span"/>
                <w:rFonts w:eastAsia="Arial"/>
                <w:color w:val="0187DE"/>
                <w:sz w:val="40"/>
                <w:szCs w:val="40"/>
              </w:rPr>
              <w:t>DINESH SAI</w:t>
            </w:r>
            <w:r w:rsidR="007527D4" w:rsidRPr="0040637E">
              <w:rPr>
                <w:rStyle w:val="divname"/>
                <w:rFonts w:eastAsia="Arial"/>
                <w:sz w:val="40"/>
                <w:szCs w:val="40"/>
              </w:rPr>
              <w:t xml:space="preserve"> </w:t>
            </w:r>
            <w:r w:rsidR="007527D4" w:rsidRPr="0040637E">
              <w:rPr>
                <w:rStyle w:val="span"/>
                <w:rFonts w:eastAsia="Arial"/>
                <w:color w:val="0187DE"/>
                <w:sz w:val="40"/>
                <w:szCs w:val="40"/>
              </w:rPr>
              <w:t>KOPPISETTI</w:t>
            </w:r>
          </w:p>
          <w:p w14:paraId="3859F05B" w14:textId="3F99899A" w:rsidR="007B0655" w:rsidRPr="0040637E" w:rsidRDefault="007527D4" w:rsidP="008D178B">
            <w:pPr>
              <w:spacing w:line="320" w:lineRule="atLeast"/>
              <w:jc w:val="both"/>
              <w:rPr>
                <w:rStyle w:val="div"/>
                <w:rFonts w:eastAsia="Arial"/>
                <w:color w:val="231F20"/>
              </w:rPr>
            </w:pPr>
            <w:r w:rsidRPr="0040637E">
              <w:rPr>
                <w:rStyle w:val="span"/>
                <w:rFonts w:eastAsia="Arial"/>
                <w:color w:val="231F20"/>
              </w:rPr>
              <w:t> Bournemouth</w:t>
            </w:r>
            <w:r w:rsidR="004B0539">
              <w:rPr>
                <w:rStyle w:val="span"/>
                <w:rFonts w:eastAsia="Arial"/>
                <w:color w:val="FF0000"/>
              </w:rPr>
              <w:t xml:space="preserve"> </w:t>
            </w:r>
            <w:r w:rsidRPr="0040637E">
              <w:rPr>
                <w:rStyle w:val="span"/>
                <w:rFonts w:eastAsia="Arial"/>
                <w:color w:val="231F20"/>
              </w:rPr>
              <w:t>    </w:t>
            </w:r>
            <w:r w:rsidRPr="0040637E">
              <w:rPr>
                <w:rStyle w:val="divdocumenticonstable"/>
                <w:rFonts w:eastAsia="Arial"/>
                <w:color w:val="231F20"/>
              </w:rPr>
              <w:t> </w:t>
            </w:r>
            <w:r w:rsidRPr="0040637E">
              <w:rPr>
                <w:rStyle w:val="divdocumenticonstableiconPlaceL"/>
                <w:rFonts w:eastAsia="Arial"/>
                <w:color w:val="231F20"/>
              </w:rPr>
              <w:t xml:space="preserve"> </w:t>
            </w:r>
            <w:r w:rsidRPr="0040637E">
              <w:rPr>
                <w:rStyle w:val="divdocumenticonstableiconPlaceL"/>
                <w:rFonts w:eastAsia="Arial"/>
                <w:noProof/>
                <w:color w:val="231F20"/>
                <w:lang w:val="en-IN" w:eastAsia="en-IN"/>
              </w:rPr>
              <w:drawing>
                <wp:anchor distT="0" distB="0" distL="114300" distR="114300" simplePos="0" relativeHeight="251644928" behindDoc="0" locked="0" layoutInCell="1" allowOverlap="1" wp14:anchorId="39BF70F3" wp14:editId="005CE968">
                  <wp:simplePos x="0" y="0"/>
                  <wp:positionH relativeFrom="character">
                    <wp:posOffset>0</wp:posOffset>
                  </wp:positionH>
                  <wp:positionV relativeFrom="line">
                    <wp:posOffset>44502</wp:posOffset>
                  </wp:positionV>
                  <wp:extent cx="140148" cy="140232"/>
                  <wp:effectExtent l="0" t="0" r="0" b="0"/>
                  <wp:wrapNone/>
                  <wp:docPr id="100005" name="Picture 1000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05" name=""/>
                          <pic:cNvPicPr>
                            <a:picLocks/>
                          </pic:cNvPicPr>
                        </pic:nvPicPr>
                        <pic:blipFill>
                          <a:blip r:embed="rId6"/>
                          <a:stretch>
                            <a:fillRect/>
                          </a:stretch>
                        </pic:blipFill>
                        <pic:spPr>
                          <a:xfrm>
                            <a:off x="0" y="0"/>
                            <a:ext cx="140148" cy="140232"/>
                          </a:xfrm>
                          <a:prstGeom prst="rect">
                            <a:avLst/>
                          </a:prstGeom>
                        </pic:spPr>
                      </pic:pic>
                    </a:graphicData>
                  </a:graphic>
                </wp:anchor>
              </w:drawing>
            </w:r>
            <w:r w:rsidRPr="0040637E">
              <w:rPr>
                <w:rStyle w:val="span"/>
                <w:rFonts w:eastAsia="Arial"/>
                <w:color w:val="231F20"/>
              </w:rPr>
              <w:t>     </w:t>
            </w:r>
            <w:bookmarkStart w:id="0" w:name="_GoBack"/>
            <w:bookmarkEnd w:id="0"/>
            <w:r w:rsidR="00936326">
              <w:rPr>
                <w:rStyle w:val="span"/>
                <w:rFonts w:eastAsia="Arial"/>
                <w:color w:val="231F20"/>
              </w:rPr>
              <w:t>97032</w:t>
            </w:r>
            <w:r w:rsidR="00B26E28">
              <w:rPr>
                <w:rStyle w:val="span"/>
                <w:rFonts w:eastAsia="Arial"/>
                <w:color w:val="231F20"/>
              </w:rPr>
              <w:t xml:space="preserve"> </w:t>
            </w:r>
            <w:r w:rsidR="00936326">
              <w:rPr>
                <w:rStyle w:val="span"/>
                <w:rFonts w:eastAsia="Arial"/>
                <w:color w:val="231F20"/>
              </w:rPr>
              <w:t>85248</w:t>
            </w:r>
            <w:r w:rsidRPr="0040637E">
              <w:rPr>
                <w:rStyle w:val="span"/>
                <w:rFonts w:eastAsia="Arial"/>
                <w:color w:val="231F20"/>
              </w:rPr>
              <w:t>  </w:t>
            </w:r>
            <w:r w:rsidRPr="0040637E">
              <w:rPr>
                <w:rStyle w:val="divdocumenticonstable"/>
                <w:rFonts w:eastAsia="Arial"/>
                <w:color w:val="231F20"/>
              </w:rPr>
              <w:t> </w:t>
            </w:r>
            <w:r w:rsidRPr="0040637E">
              <w:rPr>
                <w:rStyle w:val="divdocumenticonstableiconPlaceL"/>
                <w:rFonts w:eastAsia="Arial"/>
                <w:color w:val="231F20"/>
              </w:rPr>
              <w:t xml:space="preserve"> </w:t>
            </w:r>
            <w:r w:rsidRPr="0040637E">
              <w:rPr>
                <w:rStyle w:val="divdocumenticonstableiconPlaceL"/>
                <w:rFonts w:eastAsia="Arial"/>
                <w:noProof/>
                <w:color w:val="231F20"/>
                <w:lang w:val="en-IN" w:eastAsia="en-IN"/>
              </w:rPr>
              <w:drawing>
                <wp:anchor distT="0" distB="0" distL="114300" distR="114300" simplePos="0" relativeHeight="251646976" behindDoc="0" locked="0" layoutInCell="1" allowOverlap="1" wp14:anchorId="0772E711" wp14:editId="5E173810">
                  <wp:simplePos x="0" y="0"/>
                  <wp:positionH relativeFrom="character">
                    <wp:posOffset>0</wp:posOffset>
                  </wp:positionH>
                  <wp:positionV relativeFrom="line">
                    <wp:posOffset>50847</wp:posOffset>
                  </wp:positionV>
                  <wp:extent cx="127463" cy="127540"/>
                  <wp:effectExtent l="0" t="0" r="0" b="0"/>
                  <wp:wrapNone/>
                  <wp:docPr id="100007" name="Picture 1000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07" name=""/>
                          <pic:cNvPicPr>
                            <a:picLocks/>
                          </pic:cNvPicPr>
                        </pic:nvPicPr>
                        <pic:blipFill>
                          <a:blip r:embed="rId7"/>
                          <a:stretch>
                            <a:fillRect/>
                          </a:stretch>
                        </pic:blipFill>
                        <pic:spPr>
                          <a:xfrm>
                            <a:off x="0" y="0"/>
                            <a:ext cx="127463" cy="127540"/>
                          </a:xfrm>
                          <a:prstGeom prst="rect">
                            <a:avLst/>
                          </a:prstGeom>
                        </pic:spPr>
                      </pic:pic>
                    </a:graphicData>
                  </a:graphic>
                </wp:anchor>
              </w:drawing>
            </w:r>
            <w:r w:rsidRPr="0040637E">
              <w:rPr>
                <w:rStyle w:val="span"/>
                <w:rFonts w:eastAsia="Arial"/>
                <w:color w:val="231F20"/>
              </w:rPr>
              <w:t>   dineshsai2011@gmail.com    </w:t>
            </w:r>
            <w:r w:rsidRPr="0040637E">
              <w:rPr>
                <w:rStyle w:val="divdocumenticonstable"/>
                <w:rFonts w:eastAsia="Arial"/>
                <w:color w:val="231F20"/>
              </w:rPr>
              <w:t> </w:t>
            </w:r>
          </w:p>
        </w:tc>
      </w:tr>
    </w:tbl>
    <w:p w14:paraId="13776E19" w14:textId="77777777" w:rsidR="007B0655" w:rsidRPr="0040637E" w:rsidRDefault="007B0655" w:rsidP="008D178B">
      <w:pPr>
        <w:jc w:val="both"/>
        <w:rPr>
          <w:vanish/>
        </w:rPr>
      </w:pPr>
    </w:p>
    <w:p w14:paraId="67C76628" w14:textId="77777777" w:rsidR="007B0655" w:rsidRPr="0040637E" w:rsidRDefault="007B0655" w:rsidP="008D178B">
      <w:pPr>
        <w:jc w:val="both"/>
        <w:rPr>
          <w:vanish/>
        </w:rPr>
      </w:pPr>
    </w:p>
    <w:tbl>
      <w:tblPr>
        <w:tblStyle w:val="divdocumentsectiontwocolsection"/>
        <w:tblW w:w="0" w:type="auto"/>
        <w:tblCellSpacing w:w="0" w:type="dxa"/>
        <w:tblLayout w:type="fixed"/>
        <w:tblCellMar>
          <w:top w:w="300" w:type="dxa"/>
          <w:left w:w="0" w:type="dxa"/>
          <w:right w:w="0" w:type="dxa"/>
        </w:tblCellMar>
        <w:tblLook w:val="05E0" w:firstRow="1" w:lastRow="1" w:firstColumn="1" w:lastColumn="1" w:noHBand="0" w:noVBand="1"/>
      </w:tblPr>
      <w:tblGrid>
        <w:gridCol w:w="2760"/>
        <w:gridCol w:w="8200"/>
      </w:tblGrid>
      <w:tr w:rsidR="007B0655" w:rsidRPr="0040637E" w14:paraId="36F36945" w14:textId="77777777">
        <w:trPr>
          <w:tblCellSpacing w:w="0" w:type="dxa"/>
        </w:trPr>
        <w:tc>
          <w:tcPr>
            <w:tcW w:w="2760" w:type="dxa"/>
            <w:tcMar>
              <w:top w:w="0" w:type="dxa"/>
              <w:left w:w="0" w:type="dxa"/>
              <w:bottom w:w="0" w:type="dxa"/>
              <w:right w:w="0" w:type="dxa"/>
            </w:tcMar>
            <w:hideMark/>
          </w:tcPr>
          <w:p w14:paraId="67A70BC2" w14:textId="77777777" w:rsidR="007B0655" w:rsidRPr="0040637E" w:rsidRDefault="007527D4" w:rsidP="008D178B">
            <w:pPr>
              <w:pStyle w:val="divdocumentsectiontwocolsectiondivheadingdivsectiontitle"/>
              <w:spacing w:line="340" w:lineRule="atLeast"/>
              <w:ind w:right="300"/>
              <w:jc w:val="both"/>
              <w:rPr>
                <w:rStyle w:val="divdocumentsectiontwocolsectiondivheading"/>
                <w:rFonts w:eastAsia="Arial"/>
                <w:b/>
                <w:bCs/>
                <w:caps/>
                <w:color w:val="0187DE"/>
              </w:rPr>
            </w:pPr>
            <w:r w:rsidRPr="0040637E">
              <w:rPr>
                <w:rStyle w:val="divdocumentsectiontwocolsectiondivheading"/>
                <w:rFonts w:eastAsia="Arial"/>
                <w:b/>
                <w:bCs/>
                <w:caps/>
                <w:color w:val="0187DE"/>
              </w:rPr>
              <w:t>Links</w:t>
            </w:r>
          </w:p>
        </w:tc>
        <w:tc>
          <w:tcPr>
            <w:tcW w:w="8200" w:type="dxa"/>
            <w:tcBorders>
              <w:left w:val="single" w:sz="8" w:space="0" w:color="979797"/>
            </w:tcBorders>
            <w:tcMar>
              <w:top w:w="0" w:type="dxa"/>
              <w:left w:w="10" w:type="dxa"/>
              <w:bottom w:w="0" w:type="dxa"/>
              <w:right w:w="0" w:type="dxa"/>
            </w:tcMar>
            <w:hideMark/>
          </w:tcPr>
          <w:tbl>
            <w:tblPr>
              <w:tblStyle w:val="divdocumentsectiontwocolsectionnotlangSecnotskliSecdivparagraphWrapperdivparagraph"/>
              <w:tblW w:w="5000" w:type="pct"/>
              <w:tblCellSpacing w:w="0" w:type="dxa"/>
              <w:tblLayout w:type="fixed"/>
              <w:tblCellMar>
                <w:left w:w="0" w:type="dxa"/>
                <w:right w:w="0" w:type="dxa"/>
              </w:tblCellMar>
              <w:tblLook w:val="05E0" w:firstRow="1" w:lastRow="1" w:firstColumn="1" w:lastColumn="1" w:noHBand="0" w:noVBand="1"/>
            </w:tblPr>
            <w:tblGrid>
              <w:gridCol w:w="280"/>
              <w:gridCol w:w="7890"/>
            </w:tblGrid>
            <w:tr w:rsidR="007B0655" w:rsidRPr="0040637E" w14:paraId="027748A4" w14:textId="77777777">
              <w:trPr>
                <w:tblCellSpacing w:w="0" w:type="dxa"/>
              </w:trPr>
              <w:tc>
                <w:tcPr>
                  <w:tcW w:w="280" w:type="dxa"/>
                  <w:tcMar>
                    <w:top w:w="300" w:type="dxa"/>
                    <w:left w:w="0" w:type="dxa"/>
                    <w:bottom w:w="0" w:type="dxa"/>
                    <w:right w:w="0" w:type="dxa"/>
                  </w:tcMar>
                  <w:hideMark/>
                </w:tcPr>
                <w:p w14:paraId="0E7AFBA7" w14:textId="77777777" w:rsidR="007B0655" w:rsidRPr="0040637E" w:rsidRDefault="007527D4" w:rsidP="008D178B">
                  <w:pPr>
                    <w:spacing w:line="320" w:lineRule="atLeast"/>
                    <w:jc w:val="both"/>
                    <w:rPr>
                      <w:rStyle w:val="divdocumentdivparagraphWrapperdivparaCell"/>
                      <w:rFonts w:eastAsia="Arial"/>
                      <w:color w:val="231F20"/>
                    </w:rPr>
                  </w:pPr>
                  <w:r w:rsidRPr="0040637E">
                    <w:rPr>
                      <w:rStyle w:val="divdocumentdivparagraphWrapperdivparaCell"/>
                      <w:rFonts w:eastAsia="Arial"/>
                      <w:noProof/>
                      <w:color w:val="231F20"/>
                      <w:lang w:val="en-IN" w:eastAsia="en-IN"/>
                    </w:rPr>
                    <w:drawing>
                      <wp:anchor distT="0" distB="0" distL="114300" distR="114300" simplePos="0" relativeHeight="251649024" behindDoc="0" locked="0" layoutInCell="1" allowOverlap="1" wp14:anchorId="3BCEB191" wp14:editId="037EEA96">
                        <wp:simplePos x="0" y="0"/>
                        <wp:positionH relativeFrom="column">
                          <wp:posOffset>-76200</wp:posOffset>
                        </wp:positionH>
                        <wp:positionV relativeFrom="paragraph">
                          <wp:posOffset>-190500</wp:posOffset>
                        </wp:positionV>
                        <wp:extent cx="140148" cy="381369"/>
                        <wp:effectExtent l="0" t="0" r="0" b="0"/>
                        <wp:wrapNone/>
                        <wp:docPr id="100009" name="Picture 1000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09" name=""/>
                                <pic:cNvPicPr>
                                  <a:picLocks/>
                                </pic:cNvPicPr>
                              </pic:nvPicPr>
                              <pic:blipFill>
                                <a:blip r:embed="rId8"/>
                                <a:stretch>
                                  <a:fillRect/>
                                </a:stretch>
                              </pic:blipFill>
                              <pic:spPr>
                                <a:xfrm>
                                  <a:off x="0" y="0"/>
                                  <a:ext cx="140148" cy="381369"/>
                                </a:xfrm>
                                <a:prstGeom prst="rect">
                                  <a:avLst/>
                                </a:prstGeom>
                              </pic:spPr>
                            </pic:pic>
                          </a:graphicData>
                        </a:graphic>
                      </wp:anchor>
                    </w:drawing>
                  </w:r>
                </w:p>
              </w:tc>
              <w:tc>
                <w:tcPr>
                  <w:tcW w:w="7900" w:type="dxa"/>
                  <w:tcMar>
                    <w:top w:w="300" w:type="dxa"/>
                    <w:left w:w="0" w:type="dxa"/>
                    <w:bottom w:w="0" w:type="dxa"/>
                    <w:right w:w="0" w:type="dxa"/>
                  </w:tcMar>
                  <w:vAlign w:val="bottom"/>
                  <w:hideMark/>
                </w:tcPr>
                <w:p w14:paraId="1F14F7E8" w14:textId="77777777" w:rsidR="007B0655" w:rsidRPr="005F67D5" w:rsidRDefault="007527D4" w:rsidP="008D178B">
                  <w:pPr>
                    <w:pStyle w:val="divdocumentulli"/>
                    <w:spacing w:line="320" w:lineRule="atLeast"/>
                    <w:jc w:val="both"/>
                    <w:rPr>
                      <w:rStyle w:val="divdocumentdivparagraphsinglecolumn"/>
                      <w:rFonts w:eastAsia="Arial"/>
                      <w:u w:val="single"/>
                    </w:rPr>
                  </w:pPr>
                  <w:r w:rsidRPr="005F67D5">
                    <w:rPr>
                      <w:rStyle w:val="span"/>
                      <w:rFonts w:eastAsia="Arial"/>
                      <w:u w:val="single"/>
                    </w:rPr>
                    <w:t>https://www.linkedin.com/in/dinesh-koppisetti-406ba0119/</w:t>
                  </w:r>
                </w:p>
              </w:tc>
            </w:tr>
          </w:tbl>
          <w:p w14:paraId="352A6863" w14:textId="77777777" w:rsidR="007B0655" w:rsidRPr="0040637E" w:rsidRDefault="007B0655" w:rsidP="008D178B">
            <w:pPr>
              <w:jc w:val="both"/>
              <w:rPr>
                <w:rStyle w:val="divdocumentsectiontwocolsectiondivheading"/>
                <w:rFonts w:eastAsia="Arial"/>
                <w:b/>
                <w:bCs/>
                <w:caps/>
                <w:color w:val="0187DE"/>
              </w:rPr>
            </w:pPr>
          </w:p>
        </w:tc>
      </w:tr>
    </w:tbl>
    <w:p w14:paraId="331A5B9A" w14:textId="77777777" w:rsidR="007B0655" w:rsidRPr="0040637E" w:rsidRDefault="007B0655" w:rsidP="008D178B">
      <w:pPr>
        <w:jc w:val="both"/>
        <w:rPr>
          <w:vanish/>
        </w:rPr>
      </w:pPr>
    </w:p>
    <w:tbl>
      <w:tblPr>
        <w:tblStyle w:val="divdocumentsectiontwocolsection"/>
        <w:tblW w:w="0" w:type="auto"/>
        <w:tblCellSpacing w:w="0" w:type="dxa"/>
        <w:tblLayout w:type="fixed"/>
        <w:tblCellMar>
          <w:top w:w="300" w:type="dxa"/>
          <w:left w:w="0" w:type="dxa"/>
          <w:right w:w="0" w:type="dxa"/>
        </w:tblCellMar>
        <w:tblLook w:val="05E0" w:firstRow="1" w:lastRow="1" w:firstColumn="1" w:lastColumn="1" w:noHBand="0" w:noVBand="1"/>
      </w:tblPr>
      <w:tblGrid>
        <w:gridCol w:w="2760"/>
        <w:gridCol w:w="8200"/>
      </w:tblGrid>
      <w:tr w:rsidR="007B0655" w:rsidRPr="0040637E" w14:paraId="1AE2F7A5" w14:textId="77777777">
        <w:trPr>
          <w:tblCellSpacing w:w="0" w:type="dxa"/>
        </w:trPr>
        <w:tc>
          <w:tcPr>
            <w:tcW w:w="2760" w:type="dxa"/>
            <w:tcMar>
              <w:top w:w="0" w:type="dxa"/>
              <w:left w:w="0" w:type="dxa"/>
              <w:bottom w:w="0" w:type="dxa"/>
              <w:right w:w="0" w:type="dxa"/>
            </w:tcMar>
            <w:hideMark/>
          </w:tcPr>
          <w:p w14:paraId="1538ED21" w14:textId="77777777" w:rsidR="007B0655" w:rsidRPr="0040637E" w:rsidRDefault="007527D4" w:rsidP="008D178B">
            <w:pPr>
              <w:pStyle w:val="divdocumentsectiontwocolsectiondivheadingdivsectiontitle"/>
              <w:spacing w:line="340" w:lineRule="atLeast"/>
              <w:ind w:right="300"/>
              <w:jc w:val="both"/>
              <w:rPr>
                <w:rStyle w:val="divdocumentsectiontwocolsectiondivheading"/>
                <w:rFonts w:eastAsia="Arial"/>
                <w:b/>
                <w:bCs/>
                <w:caps/>
                <w:color w:val="0187DE"/>
              </w:rPr>
            </w:pPr>
            <w:r w:rsidRPr="0040637E">
              <w:rPr>
                <w:rStyle w:val="divdocumentsectiontwocolsectiondivheading"/>
                <w:rFonts w:eastAsia="Arial"/>
                <w:b/>
                <w:bCs/>
                <w:caps/>
                <w:color w:val="0187DE"/>
              </w:rPr>
              <w:t>Professional Summary</w:t>
            </w:r>
          </w:p>
        </w:tc>
        <w:tc>
          <w:tcPr>
            <w:tcW w:w="8200" w:type="dxa"/>
            <w:tcBorders>
              <w:left w:val="single" w:sz="8" w:space="0" w:color="979797"/>
            </w:tcBorders>
            <w:tcMar>
              <w:top w:w="0" w:type="dxa"/>
              <w:left w:w="10" w:type="dxa"/>
              <w:bottom w:w="0" w:type="dxa"/>
              <w:right w:w="0" w:type="dxa"/>
            </w:tcMar>
            <w:hideMark/>
          </w:tcPr>
          <w:tbl>
            <w:tblPr>
              <w:tblStyle w:val="divdocumentsectiontwocolsectionnotlangSecnotskliSecdivparagraphWrapperdivparagraph"/>
              <w:tblW w:w="5000" w:type="pct"/>
              <w:tblCellSpacing w:w="0" w:type="dxa"/>
              <w:tblLayout w:type="fixed"/>
              <w:tblCellMar>
                <w:left w:w="0" w:type="dxa"/>
                <w:right w:w="0" w:type="dxa"/>
              </w:tblCellMar>
              <w:tblLook w:val="05E0" w:firstRow="1" w:lastRow="1" w:firstColumn="1" w:lastColumn="1" w:noHBand="0" w:noVBand="1"/>
            </w:tblPr>
            <w:tblGrid>
              <w:gridCol w:w="280"/>
              <w:gridCol w:w="7890"/>
            </w:tblGrid>
            <w:tr w:rsidR="007B0655" w:rsidRPr="0040637E" w14:paraId="5A24B925" w14:textId="77777777">
              <w:trPr>
                <w:tblCellSpacing w:w="0" w:type="dxa"/>
              </w:trPr>
              <w:tc>
                <w:tcPr>
                  <w:tcW w:w="280" w:type="dxa"/>
                  <w:tcMar>
                    <w:top w:w="300" w:type="dxa"/>
                    <w:left w:w="0" w:type="dxa"/>
                    <w:bottom w:w="0" w:type="dxa"/>
                    <w:right w:w="0" w:type="dxa"/>
                  </w:tcMar>
                  <w:hideMark/>
                </w:tcPr>
                <w:p w14:paraId="43EDB7B8" w14:textId="77777777" w:rsidR="007B0655" w:rsidRPr="0040637E" w:rsidRDefault="007527D4" w:rsidP="008D178B">
                  <w:pPr>
                    <w:spacing w:line="320" w:lineRule="atLeast"/>
                    <w:jc w:val="both"/>
                    <w:rPr>
                      <w:rStyle w:val="divdocumentdivparagraphWrapperdivparaCell"/>
                      <w:rFonts w:eastAsia="Arial"/>
                      <w:color w:val="231F20"/>
                    </w:rPr>
                  </w:pPr>
                  <w:r w:rsidRPr="0040637E">
                    <w:rPr>
                      <w:rStyle w:val="divdocumentdivparagraphWrapperdivparaCell"/>
                      <w:rFonts w:eastAsia="Arial"/>
                      <w:noProof/>
                      <w:color w:val="231F20"/>
                      <w:lang w:val="en-IN" w:eastAsia="en-IN"/>
                    </w:rPr>
                    <w:drawing>
                      <wp:anchor distT="0" distB="0" distL="114300" distR="114300" simplePos="0" relativeHeight="251651072" behindDoc="0" locked="0" layoutInCell="1" allowOverlap="1" wp14:anchorId="36FA26FA" wp14:editId="35B61E49">
                        <wp:simplePos x="0" y="0"/>
                        <wp:positionH relativeFrom="column">
                          <wp:posOffset>-76200</wp:posOffset>
                        </wp:positionH>
                        <wp:positionV relativeFrom="paragraph">
                          <wp:posOffset>63500</wp:posOffset>
                        </wp:positionV>
                        <wp:extent cx="140148" cy="140232"/>
                        <wp:effectExtent l="0" t="0" r="0" b="0"/>
                        <wp:wrapNone/>
                        <wp:docPr id="100011" name="Picture 1000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11" name=""/>
                                <pic:cNvPicPr>
                                  <a:picLocks/>
                                </pic:cNvPicPr>
                              </pic:nvPicPr>
                              <pic:blipFill>
                                <a:blip r:embed="rId9"/>
                                <a:stretch>
                                  <a:fillRect/>
                                </a:stretch>
                              </pic:blipFill>
                              <pic:spPr>
                                <a:xfrm>
                                  <a:off x="0" y="0"/>
                                  <a:ext cx="140148" cy="140232"/>
                                </a:xfrm>
                                <a:prstGeom prst="rect">
                                  <a:avLst/>
                                </a:prstGeom>
                              </pic:spPr>
                            </pic:pic>
                          </a:graphicData>
                        </a:graphic>
                      </wp:anchor>
                    </w:drawing>
                  </w:r>
                </w:p>
              </w:tc>
              <w:tc>
                <w:tcPr>
                  <w:tcW w:w="7900" w:type="dxa"/>
                  <w:tcMar>
                    <w:top w:w="300" w:type="dxa"/>
                    <w:left w:w="0" w:type="dxa"/>
                    <w:bottom w:w="0" w:type="dxa"/>
                    <w:right w:w="0" w:type="dxa"/>
                  </w:tcMar>
                  <w:vAlign w:val="bottom"/>
                  <w:hideMark/>
                </w:tcPr>
                <w:p w14:paraId="11ADF88B" w14:textId="461214CC" w:rsidR="007B0655" w:rsidRPr="0040637E" w:rsidRDefault="007527D4" w:rsidP="008D178B">
                  <w:pPr>
                    <w:pStyle w:val="p"/>
                    <w:spacing w:line="320" w:lineRule="atLeast"/>
                    <w:jc w:val="both"/>
                    <w:rPr>
                      <w:rStyle w:val="divdocumentdivparagraphsinglecolumn"/>
                      <w:rFonts w:eastAsia="Arial"/>
                      <w:color w:val="231F20"/>
                    </w:rPr>
                  </w:pPr>
                  <w:r w:rsidRPr="0040637E">
                    <w:rPr>
                      <w:rStyle w:val="divdocumentdivparagraphsinglecolumn"/>
                      <w:rFonts w:eastAsia="Arial"/>
                      <w:color w:val="231F20"/>
                    </w:rPr>
                    <w:t xml:space="preserve">Creative UI Developer with 4 </w:t>
                  </w:r>
                  <w:r w:rsidR="0040637E" w:rsidRPr="0040637E">
                    <w:rPr>
                      <w:rStyle w:val="divdocumentdivparagraphsinglecolumn"/>
                      <w:rFonts w:eastAsia="Arial"/>
                      <w:color w:val="231F20"/>
                    </w:rPr>
                    <w:t>years’ experience of facilitating</w:t>
                  </w:r>
                  <w:r w:rsidRPr="0040637E">
                    <w:rPr>
                      <w:rStyle w:val="divdocumentdivparagraphsinglecolumn"/>
                      <w:rFonts w:eastAsia="Arial"/>
                      <w:color w:val="231F20"/>
                    </w:rPr>
                    <w:t xml:space="preserve"> and supporting human interactions with complex systems and software. Proven success in Client/Stake holder management while, collecting essential information across all technical disciplines, determining tasks to prevent recurrence, and driving their executions. Proficient in entailing Continual Service Improvement, Problem Management, Service Operations, Service Transition and Service Design &amp; Strategy</w:t>
                  </w:r>
                  <w:r w:rsidR="0040637E" w:rsidRPr="0040637E">
                    <w:rPr>
                      <w:rStyle w:val="divdocumentdivparagraphsinglecolumn"/>
                      <w:rFonts w:eastAsia="Arial"/>
                      <w:color w:val="231F20"/>
                    </w:rPr>
                    <w:t>.</w:t>
                  </w:r>
                </w:p>
              </w:tc>
            </w:tr>
          </w:tbl>
          <w:p w14:paraId="4DDFB9AD" w14:textId="77777777" w:rsidR="007B0655" w:rsidRPr="0040637E" w:rsidRDefault="007B0655" w:rsidP="008D178B">
            <w:pPr>
              <w:jc w:val="both"/>
              <w:rPr>
                <w:rStyle w:val="divdocumentsectiontwocolsectiondivheading"/>
                <w:rFonts w:eastAsia="Arial"/>
                <w:b/>
                <w:bCs/>
                <w:caps/>
                <w:color w:val="0187DE"/>
              </w:rPr>
            </w:pPr>
          </w:p>
        </w:tc>
      </w:tr>
    </w:tbl>
    <w:p w14:paraId="10432799" w14:textId="77777777" w:rsidR="007B0655" w:rsidRPr="0040637E" w:rsidRDefault="007B0655" w:rsidP="008D178B">
      <w:pPr>
        <w:jc w:val="both"/>
        <w:rPr>
          <w:vanish/>
        </w:rPr>
      </w:pPr>
    </w:p>
    <w:tbl>
      <w:tblPr>
        <w:tblStyle w:val="divdocumentsectiontwocolsection"/>
        <w:tblW w:w="0" w:type="auto"/>
        <w:tblCellSpacing w:w="0" w:type="dxa"/>
        <w:tblLayout w:type="fixed"/>
        <w:tblCellMar>
          <w:top w:w="300" w:type="dxa"/>
          <w:left w:w="0" w:type="dxa"/>
          <w:right w:w="0" w:type="dxa"/>
        </w:tblCellMar>
        <w:tblLook w:val="05E0" w:firstRow="1" w:lastRow="1" w:firstColumn="1" w:lastColumn="1" w:noHBand="0" w:noVBand="1"/>
      </w:tblPr>
      <w:tblGrid>
        <w:gridCol w:w="2760"/>
        <w:gridCol w:w="8200"/>
      </w:tblGrid>
      <w:tr w:rsidR="007B0655" w:rsidRPr="0040637E" w14:paraId="29755E2A" w14:textId="77777777">
        <w:trPr>
          <w:tblCellSpacing w:w="0" w:type="dxa"/>
        </w:trPr>
        <w:tc>
          <w:tcPr>
            <w:tcW w:w="2760" w:type="dxa"/>
            <w:tcMar>
              <w:top w:w="0" w:type="dxa"/>
              <w:left w:w="0" w:type="dxa"/>
              <w:bottom w:w="0" w:type="dxa"/>
              <w:right w:w="0" w:type="dxa"/>
            </w:tcMar>
            <w:hideMark/>
          </w:tcPr>
          <w:p w14:paraId="7B52C3F6" w14:textId="3829BA34" w:rsidR="007B0655" w:rsidRPr="0040637E" w:rsidRDefault="0040637E" w:rsidP="008D178B">
            <w:pPr>
              <w:pStyle w:val="divdocumentsectiontwocolsectiondivheadingdivsectiontitle"/>
              <w:spacing w:line="340" w:lineRule="atLeast"/>
              <w:ind w:right="300"/>
              <w:jc w:val="both"/>
              <w:rPr>
                <w:rStyle w:val="divdocumentsectiontwocolsectiondivheading"/>
                <w:rFonts w:eastAsia="Arial"/>
                <w:b/>
                <w:bCs/>
                <w:caps/>
                <w:color w:val="0187DE"/>
              </w:rPr>
            </w:pPr>
            <w:r w:rsidRPr="0040637E">
              <w:rPr>
                <w:rStyle w:val="divdocumentsectiontwocolsectiondivheading"/>
                <w:rFonts w:eastAsia="Arial"/>
                <w:b/>
                <w:bCs/>
                <w:caps/>
                <w:color w:val="0187DE"/>
              </w:rPr>
              <w:t>Career Snapshot</w:t>
            </w:r>
          </w:p>
        </w:tc>
        <w:tc>
          <w:tcPr>
            <w:tcW w:w="8200" w:type="dxa"/>
            <w:tcBorders>
              <w:left w:val="single" w:sz="8" w:space="0" w:color="979797"/>
            </w:tcBorders>
            <w:tcMar>
              <w:top w:w="0" w:type="dxa"/>
              <w:left w:w="10" w:type="dxa"/>
              <w:bottom w:w="0" w:type="dxa"/>
              <w:right w:w="0" w:type="dxa"/>
            </w:tcMar>
            <w:hideMark/>
          </w:tcPr>
          <w:tbl>
            <w:tblPr>
              <w:tblStyle w:val="divdocumentsectiontwocolsectionnotlangSecnotskliSecdivparagraphWrapperdivparagraph"/>
              <w:tblW w:w="5000" w:type="pct"/>
              <w:tblCellSpacing w:w="0" w:type="dxa"/>
              <w:tblLayout w:type="fixed"/>
              <w:tblCellMar>
                <w:left w:w="0" w:type="dxa"/>
                <w:right w:w="0" w:type="dxa"/>
              </w:tblCellMar>
              <w:tblLook w:val="05E0" w:firstRow="1" w:lastRow="1" w:firstColumn="1" w:lastColumn="1" w:noHBand="0" w:noVBand="1"/>
            </w:tblPr>
            <w:tblGrid>
              <w:gridCol w:w="280"/>
              <w:gridCol w:w="7890"/>
            </w:tblGrid>
            <w:tr w:rsidR="0040637E" w:rsidRPr="0040637E" w14:paraId="0968E74A" w14:textId="77777777" w:rsidTr="0040637E">
              <w:trPr>
                <w:tblCellSpacing w:w="0" w:type="dxa"/>
              </w:trPr>
              <w:tc>
                <w:tcPr>
                  <w:tcW w:w="280" w:type="dxa"/>
                  <w:tcMar>
                    <w:top w:w="300" w:type="dxa"/>
                    <w:left w:w="0" w:type="dxa"/>
                    <w:bottom w:w="0" w:type="dxa"/>
                    <w:right w:w="0" w:type="dxa"/>
                  </w:tcMar>
                  <w:hideMark/>
                </w:tcPr>
                <w:p w14:paraId="3134BB17" w14:textId="77777777" w:rsidR="0040637E" w:rsidRPr="0040637E" w:rsidRDefault="0040637E" w:rsidP="008D178B">
                  <w:pPr>
                    <w:spacing w:line="320" w:lineRule="atLeast"/>
                    <w:jc w:val="both"/>
                    <w:rPr>
                      <w:rStyle w:val="divdocumentdivparagraphWrapperdivparaCell"/>
                      <w:rFonts w:eastAsia="Arial"/>
                      <w:color w:val="231F20"/>
                    </w:rPr>
                  </w:pPr>
                  <w:r w:rsidRPr="0040637E">
                    <w:rPr>
                      <w:rStyle w:val="divdocumentdivparagraphWrapperdivparaCell"/>
                      <w:rFonts w:eastAsia="Arial"/>
                      <w:noProof/>
                      <w:color w:val="231F20"/>
                      <w:lang w:val="en-IN" w:eastAsia="en-IN"/>
                    </w:rPr>
                    <w:drawing>
                      <wp:anchor distT="0" distB="0" distL="114300" distR="114300" simplePos="0" relativeHeight="251673600" behindDoc="0" locked="0" layoutInCell="1" allowOverlap="1" wp14:anchorId="26B4ABB7" wp14:editId="7C2C531C">
                        <wp:simplePos x="0" y="0"/>
                        <wp:positionH relativeFrom="column">
                          <wp:posOffset>-76200</wp:posOffset>
                        </wp:positionH>
                        <wp:positionV relativeFrom="paragraph">
                          <wp:posOffset>63500</wp:posOffset>
                        </wp:positionV>
                        <wp:extent cx="140148" cy="140232"/>
                        <wp:effectExtent l="0" t="0" r="0" b="0"/>
                        <wp:wrapNone/>
                        <wp:docPr id="100013" name="Picture 1000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13" name=""/>
                                <pic:cNvPicPr>
                                  <a:picLocks/>
                                </pic:cNvPicPr>
                              </pic:nvPicPr>
                              <pic:blipFill>
                                <a:blip r:embed="rId9"/>
                                <a:stretch>
                                  <a:fillRect/>
                                </a:stretch>
                              </pic:blipFill>
                              <pic:spPr>
                                <a:xfrm>
                                  <a:off x="0" y="0"/>
                                  <a:ext cx="140148" cy="140232"/>
                                </a:xfrm>
                                <a:prstGeom prst="rect">
                                  <a:avLst/>
                                </a:prstGeom>
                              </pic:spPr>
                            </pic:pic>
                          </a:graphicData>
                        </a:graphic>
                      </wp:anchor>
                    </w:drawing>
                  </w:r>
                </w:p>
              </w:tc>
              <w:tc>
                <w:tcPr>
                  <w:tcW w:w="7890" w:type="dxa"/>
                  <w:tcMar>
                    <w:top w:w="300" w:type="dxa"/>
                    <w:left w:w="0" w:type="dxa"/>
                    <w:bottom w:w="0" w:type="dxa"/>
                    <w:right w:w="0" w:type="dxa"/>
                  </w:tcMar>
                  <w:vAlign w:val="center"/>
                  <w:hideMark/>
                </w:tcPr>
                <w:p w14:paraId="4B87BF33" w14:textId="77777777" w:rsidR="0040637E" w:rsidRPr="0040637E" w:rsidRDefault="0040637E" w:rsidP="008D178B">
                  <w:pPr>
                    <w:pStyle w:val="p"/>
                    <w:spacing w:line="340" w:lineRule="atLeast"/>
                    <w:ind w:right="360"/>
                    <w:jc w:val="both"/>
                    <w:rPr>
                      <w:rStyle w:val="divdocumentright-box"/>
                      <w:rFonts w:eastAsia="Trebuchet MS"/>
                      <w:color w:val="343B30"/>
                    </w:rPr>
                  </w:pPr>
                  <w:r w:rsidRPr="0040637E">
                    <w:rPr>
                      <w:rStyle w:val="divdocumentright-box"/>
                      <w:rFonts w:eastAsia="Trebuchet MS"/>
                      <w:color w:val="343B30"/>
                    </w:rPr>
                    <w:t>Innovative and versatile Professional with progressive experience in Experienced Frontend Developer with a demonstrated history of working in the information technology and services industry. Skilled in Bootstrap, Cascading Style Sheets (CSS), Typescript, AngularJS, React JS and HTML.</w:t>
                  </w:r>
                </w:p>
                <w:p w14:paraId="31BEF047" w14:textId="445BE2CE" w:rsidR="0040637E" w:rsidRDefault="0040637E" w:rsidP="008D178B">
                  <w:pPr>
                    <w:pStyle w:val="p"/>
                    <w:numPr>
                      <w:ilvl w:val="0"/>
                      <w:numId w:val="7"/>
                    </w:numPr>
                    <w:spacing w:line="340" w:lineRule="atLeast"/>
                    <w:ind w:right="360"/>
                    <w:jc w:val="both"/>
                    <w:rPr>
                      <w:rStyle w:val="divdocumentright-box"/>
                      <w:rFonts w:eastAsia="Trebuchet MS"/>
                      <w:color w:val="343B30"/>
                    </w:rPr>
                  </w:pPr>
                  <w:r w:rsidRPr="0040637E">
                    <w:rPr>
                      <w:rStyle w:val="divdocumentright-box"/>
                      <w:rFonts w:eastAsia="Trebuchet MS"/>
                      <w:color w:val="343B30"/>
                    </w:rPr>
                    <w:t>Expertise in managing and handling Software Projects from Functional and domain aspect</w:t>
                  </w:r>
                </w:p>
                <w:p w14:paraId="0514AB17" w14:textId="77777777" w:rsidR="0040637E" w:rsidRPr="0040637E" w:rsidRDefault="0040637E" w:rsidP="008D178B">
                  <w:pPr>
                    <w:pStyle w:val="p"/>
                    <w:numPr>
                      <w:ilvl w:val="0"/>
                      <w:numId w:val="7"/>
                    </w:numPr>
                    <w:spacing w:line="340" w:lineRule="atLeast"/>
                    <w:ind w:right="360"/>
                    <w:jc w:val="both"/>
                    <w:rPr>
                      <w:rStyle w:val="divdocumentright-box"/>
                      <w:rFonts w:eastAsia="Trebuchet MS"/>
                      <w:color w:val="343B30"/>
                    </w:rPr>
                  </w:pPr>
                  <w:r w:rsidRPr="0040637E">
                    <w:rPr>
                      <w:rStyle w:val="divdocumentright-box"/>
                      <w:rFonts w:eastAsia="Trebuchet MS"/>
                      <w:color w:val="343B30"/>
                    </w:rPr>
                    <w:t>Skilled in Skilled with common front-end technologies such as HTML, CSS, Angular 10, Typescript, and Node.</w:t>
                  </w:r>
                </w:p>
                <w:p w14:paraId="04F435ED" w14:textId="77777777" w:rsidR="0040637E" w:rsidRPr="0040637E" w:rsidRDefault="0040637E" w:rsidP="008D178B">
                  <w:pPr>
                    <w:pStyle w:val="p"/>
                    <w:numPr>
                      <w:ilvl w:val="0"/>
                      <w:numId w:val="7"/>
                    </w:numPr>
                    <w:spacing w:line="340" w:lineRule="atLeast"/>
                    <w:ind w:right="360"/>
                    <w:jc w:val="both"/>
                    <w:rPr>
                      <w:rStyle w:val="divdocumentright-box"/>
                      <w:rFonts w:eastAsia="Trebuchet MS"/>
                      <w:color w:val="343B30"/>
                    </w:rPr>
                  </w:pPr>
                  <w:r w:rsidRPr="0040637E">
                    <w:rPr>
                      <w:rStyle w:val="divdocumentright-box"/>
                      <w:rFonts w:eastAsia="Trebuchet MS"/>
                      <w:color w:val="343B30"/>
                    </w:rPr>
                    <w:t>Strong UX design skills, problem solving, and troubleshooting skills.</w:t>
                  </w:r>
                </w:p>
                <w:p w14:paraId="27C56ACA" w14:textId="77777777" w:rsidR="0040637E" w:rsidRPr="0040637E" w:rsidRDefault="0040637E" w:rsidP="008D178B">
                  <w:pPr>
                    <w:pStyle w:val="p"/>
                    <w:numPr>
                      <w:ilvl w:val="0"/>
                      <w:numId w:val="7"/>
                    </w:numPr>
                    <w:spacing w:line="340" w:lineRule="atLeast"/>
                    <w:ind w:right="360"/>
                    <w:jc w:val="both"/>
                    <w:rPr>
                      <w:rStyle w:val="divdocumentright-box"/>
                      <w:rFonts w:eastAsia="Trebuchet MS"/>
                      <w:color w:val="343B30"/>
                    </w:rPr>
                  </w:pPr>
                  <w:r w:rsidRPr="0040637E">
                    <w:rPr>
                      <w:rStyle w:val="divdocumentright-box"/>
                      <w:rFonts w:eastAsia="Trebuchet MS"/>
                      <w:color w:val="343B30"/>
                    </w:rPr>
                    <w:t>Experience building and integrating with web services REST APIs.</w:t>
                  </w:r>
                </w:p>
                <w:p w14:paraId="5B9E88DE" w14:textId="77777777" w:rsidR="0040637E" w:rsidRPr="0040637E" w:rsidRDefault="0040637E" w:rsidP="008D178B">
                  <w:pPr>
                    <w:pStyle w:val="p"/>
                    <w:numPr>
                      <w:ilvl w:val="0"/>
                      <w:numId w:val="7"/>
                    </w:numPr>
                    <w:spacing w:line="340" w:lineRule="atLeast"/>
                    <w:ind w:right="360"/>
                    <w:jc w:val="both"/>
                    <w:rPr>
                      <w:rStyle w:val="divdocumentright-box"/>
                      <w:rFonts w:eastAsia="Trebuchet MS"/>
                      <w:color w:val="343B30"/>
                    </w:rPr>
                  </w:pPr>
                  <w:r w:rsidRPr="0040637E">
                    <w:rPr>
                      <w:rStyle w:val="divdocumentright-box"/>
                      <w:rFonts w:eastAsia="Trebuchet MS"/>
                      <w:color w:val="343B30"/>
                    </w:rPr>
                    <w:t>Connecting the Application to Mongo DB database for better performance.</w:t>
                  </w:r>
                </w:p>
                <w:p w14:paraId="6BF5A368" w14:textId="77777777" w:rsidR="0040637E" w:rsidRPr="0040637E" w:rsidRDefault="0040637E" w:rsidP="008D178B">
                  <w:pPr>
                    <w:pStyle w:val="p"/>
                    <w:numPr>
                      <w:ilvl w:val="0"/>
                      <w:numId w:val="7"/>
                    </w:numPr>
                    <w:spacing w:line="340" w:lineRule="atLeast"/>
                    <w:ind w:right="360"/>
                    <w:jc w:val="both"/>
                    <w:rPr>
                      <w:rStyle w:val="divdocumentright-box"/>
                      <w:rFonts w:eastAsia="Trebuchet MS"/>
                      <w:color w:val="343B30"/>
                    </w:rPr>
                  </w:pPr>
                  <w:r w:rsidRPr="0040637E">
                    <w:rPr>
                      <w:rStyle w:val="divdocumentright-box"/>
                      <w:rFonts w:eastAsia="Trebuchet MS"/>
                      <w:color w:val="343B30"/>
                    </w:rPr>
                    <w:t>Experience of Unit testing with experience of Mocha and Jasmine.</w:t>
                  </w:r>
                </w:p>
                <w:p w14:paraId="498AC929" w14:textId="77777777" w:rsidR="0040637E" w:rsidRPr="0040637E" w:rsidRDefault="0040637E" w:rsidP="008D178B">
                  <w:pPr>
                    <w:pStyle w:val="p"/>
                    <w:numPr>
                      <w:ilvl w:val="0"/>
                      <w:numId w:val="7"/>
                    </w:numPr>
                    <w:spacing w:line="340" w:lineRule="atLeast"/>
                    <w:ind w:right="360"/>
                    <w:jc w:val="both"/>
                    <w:rPr>
                      <w:rStyle w:val="divdocumentright-box"/>
                      <w:rFonts w:eastAsia="Trebuchet MS"/>
                      <w:color w:val="343B30"/>
                    </w:rPr>
                  </w:pPr>
                  <w:r w:rsidRPr="0040637E">
                    <w:rPr>
                      <w:rStyle w:val="divdocumentright-box"/>
                      <w:rFonts w:eastAsia="Trebuchet MS"/>
                      <w:color w:val="343B30"/>
                    </w:rPr>
                    <w:t>Have solid experience working in a multifunctional team including front line support in an agile environment.</w:t>
                  </w:r>
                </w:p>
                <w:p w14:paraId="6C5417D0" w14:textId="77777777" w:rsidR="0040637E" w:rsidRPr="0040637E" w:rsidRDefault="0040637E" w:rsidP="008D178B">
                  <w:pPr>
                    <w:pStyle w:val="p"/>
                    <w:numPr>
                      <w:ilvl w:val="0"/>
                      <w:numId w:val="7"/>
                    </w:numPr>
                    <w:spacing w:line="340" w:lineRule="atLeast"/>
                    <w:ind w:right="360"/>
                    <w:jc w:val="both"/>
                    <w:rPr>
                      <w:rStyle w:val="divdocumentright-box"/>
                      <w:rFonts w:eastAsia="Trebuchet MS"/>
                      <w:color w:val="343B30"/>
                    </w:rPr>
                  </w:pPr>
                  <w:r w:rsidRPr="0040637E">
                    <w:rPr>
                      <w:rStyle w:val="divdocumentright-box"/>
                      <w:rFonts w:eastAsia="Trebuchet MS"/>
                      <w:color w:val="343B30"/>
                    </w:rPr>
                    <w:t>Demonstrated best-practice software engineering including some aspects of agile methodologies, unit testing, refactoring, code reviews, continuous build, and deployment processes.</w:t>
                  </w:r>
                </w:p>
                <w:p w14:paraId="7122724F" w14:textId="77777777" w:rsidR="0040637E" w:rsidRPr="0040637E" w:rsidRDefault="0040637E" w:rsidP="008D178B">
                  <w:pPr>
                    <w:pStyle w:val="p"/>
                    <w:numPr>
                      <w:ilvl w:val="0"/>
                      <w:numId w:val="7"/>
                    </w:numPr>
                    <w:spacing w:line="340" w:lineRule="atLeast"/>
                    <w:ind w:right="360"/>
                    <w:jc w:val="both"/>
                    <w:rPr>
                      <w:rStyle w:val="divdocumentright-box"/>
                      <w:rFonts w:eastAsia="Trebuchet MS"/>
                      <w:color w:val="343B30"/>
                    </w:rPr>
                  </w:pPr>
                  <w:r w:rsidRPr="0040637E">
                    <w:rPr>
                      <w:rStyle w:val="divdocumentright-box"/>
                      <w:rFonts w:eastAsia="Trebuchet MS"/>
                      <w:color w:val="343B30"/>
                    </w:rPr>
                    <w:t>Build new features with consideration for performance, testability, and extensibility.</w:t>
                  </w:r>
                </w:p>
                <w:p w14:paraId="51882254" w14:textId="77777777" w:rsidR="0040637E" w:rsidRPr="0040637E" w:rsidRDefault="0040637E" w:rsidP="008D178B">
                  <w:pPr>
                    <w:pStyle w:val="p"/>
                    <w:numPr>
                      <w:ilvl w:val="0"/>
                      <w:numId w:val="7"/>
                    </w:numPr>
                    <w:spacing w:line="340" w:lineRule="atLeast"/>
                    <w:ind w:right="360"/>
                    <w:jc w:val="both"/>
                    <w:rPr>
                      <w:rStyle w:val="divdocumentright-box"/>
                      <w:rFonts w:eastAsia="Trebuchet MS"/>
                      <w:color w:val="343B30"/>
                    </w:rPr>
                  </w:pPr>
                  <w:r w:rsidRPr="0040637E">
                    <w:rPr>
                      <w:rStyle w:val="divdocumentright-box"/>
                      <w:rFonts w:eastAsia="Trebuchet MS"/>
                      <w:color w:val="343B30"/>
                    </w:rPr>
                    <w:t>Outspoken and communicative, in terms of both written and verbal, with team, clients and vendors and excellent team player.</w:t>
                  </w:r>
                </w:p>
                <w:p w14:paraId="6E99E46D" w14:textId="77777777" w:rsidR="0040637E" w:rsidRPr="0040637E" w:rsidRDefault="0040637E" w:rsidP="008D178B">
                  <w:pPr>
                    <w:pStyle w:val="p"/>
                    <w:numPr>
                      <w:ilvl w:val="0"/>
                      <w:numId w:val="7"/>
                    </w:numPr>
                    <w:spacing w:line="340" w:lineRule="atLeast"/>
                    <w:ind w:right="360"/>
                    <w:jc w:val="both"/>
                    <w:rPr>
                      <w:rStyle w:val="divdocumentright-box"/>
                      <w:rFonts w:eastAsia="Trebuchet MS"/>
                      <w:color w:val="343B30"/>
                    </w:rPr>
                  </w:pPr>
                  <w:r w:rsidRPr="0040637E">
                    <w:rPr>
                      <w:rStyle w:val="divdocumentright-box"/>
                      <w:rFonts w:eastAsia="Trebuchet MS"/>
                      <w:color w:val="343B30"/>
                    </w:rPr>
                    <w:t>Create Unit, Integration, and end-to-end automated tests.</w:t>
                  </w:r>
                </w:p>
                <w:p w14:paraId="20DD29BA" w14:textId="77777777" w:rsidR="0040637E" w:rsidRPr="0040637E" w:rsidRDefault="0040637E" w:rsidP="008D178B">
                  <w:pPr>
                    <w:pStyle w:val="p"/>
                    <w:numPr>
                      <w:ilvl w:val="0"/>
                      <w:numId w:val="7"/>
                    </w:numPr>
                    <w:spacing w:line="340" w:lineRule="atLeast"/>
                    <w:ind w:right="360"/>
                    <w:jc w:val="both"/>
                    <w:rPr>
                      <w:rStyle w:val="divdocumentright-box"/>
                      <w:rFonts w:eastAsia="Trebuchet MS"/>
                      <w:color w:val="343B30"/>
                    </w:rPr>
                  </w:pPr>
                  <w:r w:rsidRPr="0040637E">
                    <w:rPr>
                      <w:rStyle w:val="divdocumentright-box"/>
                      <w:rFonts w:eastAsia="Trebuchet MS"/>
                      <w:color w:val="343B30"/>
                    </w:rPr>
                    <w:t>Build cross-platform, cross-browser reusable apps, components, and libraries for future use.</w:t>
                  </w:r>
                </w:p>
                <w:p w14:paraId="5F968F6C" w14:textId="77777777" w:rsidR="0040637E" w:rsidRPr="0040637E" w:rsidRDefault="0040637E" w:rsidP="008D178B">
                  <w:pPr>
                    <w:pStyle w:val="p"/>
                    <w:numPr>
                      <w:ilvl w:val="0"/>
                      <w:numId w:val="8"/>
                    </w:numPr>
                    <w:spacing w:line="340" w:lineRule="atLeast"/>
                    <w:ind w:right="360"/>
                    <w:jc w:val="both"/>
                    <w:rPr>
                      <w:rStyle w:val="divdocumentright-box"/>
                      <w:rFonts w:eastAsia="Trebuchet MS"/>
                      <w:color w:val="343B30"/>
                    </w:rPr>
                  </w:pPr>
                  <w:r w:rsidRPr="0040637E">
                    <w:rPr>
                      <w:rStyle w:val="divdocumentright-box"/>
                      <w:rFonts w:eastAsia="Trebuchet MS"/>
                      <w:color w:val="343B30"/>
                    </w:rPr>
                    <w:lastRenderedPageBreak/>
                    <w:t>Work on the businesses in house booking and reservation system, build new client specific bespoke features whilst helping to improve the overall architecture for our diverse client base.</w:t>
                  </w:r>
                </w:p>
                <w:p w14:paraId="2E090DAF" w14:textId="77777777" w:rsidR="0040637E" w:rsidRPr="0040637E" w:rsidRDefault="0040637E" w:rsidP="008D178B">
                  <w:pPr>
                    <w:pStyle w:val="ListParagraph"/>
                    <w:numPr>
                      <w:ilvl w:val="0"/>
                      <w:numId w:val="8"/>
                    </w:numPr>
                    <w:shd w:val="clear" w:color="auto" w:fill="FFFFFF"/>
                    <w:spacing w:before="72" w:after="72"/>
                    <w:jc w:val="both"/>
                    <w:rPr>
                      <w:rFonts w:ascii="Times New Roman" w:hAnsi="Times New Roman" w:cs="Times New Roman"/>
                      <w:color w:val="333333"/>
                      <w:sz w:val="24"/>
                      <w:szCs w:val="24"/>
                      <w:lang w:val="en-GB" w:eastAsia="en-GB"/>
                    </w:rPr>
                  </w:pPr>
                  <w:r w:rsidRPr="0040637E">
                    <w:rPr>
                      <w:rFonts w:ascii="Times New Roman" w:hAnsi="Times New Roman" w:cs="Times New Roman"/>
                      <w:color w:val="333333"/>
                      <w:sz w:val="24"/>
                      <w:szCs w:val="24"/>
                      <w:lang w:val="en-GB" w:eastAsia="en-GB"/>
                    </w:rPr>
                    <w:t>Dealing with customer queries.</w:t>
                  </w:r>
                </w:p>
                <w:p w14:paraId="2C5EB82F" w14:textId="4C4A159D" w:rsidR="0040637E" w:rsidRPr="0040637E" w:rsidRDefault="0040637E" w:rsidP="008D178B">
                  <w:pPr>
                    <w:pStyle w:val="ListParagraph"/>
                    <w:numPr>
                      <w:ilvl w:val="0"/>
                      <w:numId w:val="8"/>
                    </w:numPr>
                    <w:tabs>
                      <w:tab w:val="left" w:pos="940"/>
                      <w:tab w:val="left" w:pos="941"/>
                    </w:tabs>
                    <w:spacing w:before="57"/>
                    <w:jc w:val="both"/>
                    <w:rPr>
                      <w:rFonts w:ascii="Times New Roman" w:hAnsi="Times New Roman" w:cs="Times New Roman"/>
                      <w:sz w:val="24"/>
                      <w:szCs w:val="24"/>
                    </w:rPr>
                  </w:pPr>
                  <w:r w:rsidRPr="0040637E">
                    <w:rPr>
                      <w:rFonts w:ascii="Times New Roman" w:hAnsi="Times New Roman" w:cs="Times New Roman"/>
                      <w:sz w:val="24"/>
                      <w:szCs w:val="24"/>
                    </w:rPr>
                    <w:t>Knowledge on Agile/Scrum methodologies, techniques, and tools.</w:t>
                  </w:r>
                </w:p>
                <w:p w14:paraId="7FF8DDFB" w14:textId="4AFAE02D" w:rsidR="0040637E" w:rsidRPr="0040637E" w:rsidRDefault="0040637E" w:rsidP="008D178B">
                  <w:pPr>
                    <w:pStyle w:val="ListParagraph"/>
                    <w:numPr>
                      <w:ilvl w:val="0"/>
                      <w:numId w:val="8"/>
                    </w:numPr>
                    <w:tabs>
                      <w:tab w:val="left" w:pos="940"/>
                      <w:tab w:val="left" w:pos="941"/>
                    </w:tabs>
                    <w:spacing w:before="57"/>
                    <w:jc w:val="both"/>
                    <w:rPr>
                      <w:rStyle w:val="divdocumentdivparagraphsinglecolumn"/>
                      <w:rFonts w:ascii="Times New Roman" w:hAnsi="Times New Roman" w:cs="Times New Roman"/>
                      <w:sz w:val="24"/>
                      <w:szCs w:val="24"/>
                    </w:rPr>
                  </w:pPr>
                  <w:r w:rsidRPr="0040637E">
                    <w:rPr>
                      <w:rFonts w:ascii="Times New Roman" w:hAnsi="Times New Roman" w:cs="Times New Roman"/>
                      <w:color w:val="313030"/>
                      <w:sz w:val="24"/>
                      <w:szCs w:val="24"/>
                      <w:shd w:val="clear" w:color="auto" w:fill="FFFFFF"/>
                    </w:rPr>
                    <w:t>Experience in end-to-end automated testing</w:t>
                  </w:r>
                  <w:r w:rsidRPr="0040637E">
                    <w:t>.</w:t>
                  </w:r>
                </w:p>
              </w:tc>
            </w:tr>
          </w:tbl>
          <w:p w14:paraId="187DB42A" w14:textId="77777777" w:rsidR="007B0655" w:rsidRPr="0040637E" w:rsidRDefault="007B0655" w:rsidP="008D178B">
            <w:pPr>
              <w:jc w:val="both"/>
              <w:rPr>
                <w:rStyle w:val="divdocumentsectiontwocolsectiondivheading"/>
                <w:rFonts w:eastAsia="Arial"/>
                <w:b/>
                <w:bCs/>
                <w:caps/>
                <w:color w:val="0187DE"/>
              </w:rPr>
            </w:pPr>
          </w:p>
        </w:tc>
      </w:tr>
    </w:tbl>
    <w:p w14:paraId="16AA3FDC" w14:textId="77777777" w:rsidR="007B0655" w:rsidRPr="0040637E" w:rsidRDefault="007B0655" w:rsidP="008D178B">
      <w:pPr>
        <w:jc w:val="both"/>
        <w:rPr>
          <w:vanish/>
        </w:rPr>
      </w:pPr>
    </w:p>
    <w:tbl>
      <w:tblPr>
        <w:tblStyle w:val="divdocumentsectiontwocolsection"/>
        <w:tblW w:w="0" w:type="auto"/>
        <w:tblCellSpacing w:w="0" w:type="dxa"/>
        <w:tblLayout w:type="fixed"/>
        <w:tblCellMar>
          <w:top w:w="300" w:type="dxa"/>
          <w:left w:w="0" w:type="dxa"/>
          <w:right w:w="0" w:type="dxa"/>
        </w:tblCellMar>
        <w:tblLook w:val="05E0" w:firstRow="1" w:lastRow="1" w:firstColumn="1" w:lastColumn="1" w:noHBand="0" w:noVBand="1"/>
      </w:tblPr>
      <w:tblGrid>
        <w:gridCol w:w="2760"/>
        <w:gridCol w:w="8200"/>
      </w:tblGrid>
      <w:tr w:rsidR="007B0655" w:rsidRPr="0040637E" w14:paraId="1650C76B" w14:textId="77777777">
        <w:trPr>
          <w:tblCellSpacing w:w="0" w:type="dxa"/>
        </w:trPr>
        <w:tc>
          <w:tcPr>
            <w:tcW w:w="2760" w:type="dxa"/>
            <w:tcMar>
              <w:top w:w="0" w:type="dxa"/>
              <w:left w:w="0" w:type="dxa"/>
              <w:bottom w:w="0" w:type="dxa"/>
              <w:right w:w="0" w:type="dxa"/>
            </w:tcMar>
            <w:hideMark/>
          </w:tcPr>
          <w:p w14:paraId="1C60A328" w14:textId="77777777" w:rsidR="007B0655" w:rsidRPr="0040637E" w:rsidRDefault="007527D4" w:rsidP="008D178B">
            <w:pPr>
              <w:pStyle w:val="divdocumentsectiontwocolsectiondivheadingdivsectiontitle"/>
              <w:spacing w:line="340" w:lineRule="atLeast"/>
              <w:ind w:right="300"/>
              <w:jc w:val="both"/>
              <w:rPr>
                <w:rStyle w:val="divdocumentsectiontwocolsectiondivheading"/>
                <w:rFonts w:eastAsia="Arial"/>
                <w:b/>
                <w:bCs/>
                <w:caps/>
                <w:color w:val="0187DE"/>
              </w:rPr>
            </w:pPr>
            <w:r w:rsidRPr="0040637E">
              <w:rPr>
                <w:rStyle w:val="divdocumentsectiontwocolsectiondivheading"/>
                <w:rFonts w:eastAsia="Arial"/>
                <w:b/>
                <w:bCs/>
                <w:caps/>
                <w:color w:val="0187DE"/>
              </w:rPr>
              <w:t>Skills</w:t>
            </w:r>
          </w:p>
        </w:tc>
        <w:tc>
          <w:tcPr>
            <w:tcW w:w="8200" w:type="dxa"/>
            <w:tcBorders>
              <w:left w:val="single" w:sz="8" w:space="0" w:color="979797"/>
            </w:tcBorders>
            <w:tcMar>
              <w:top w:w="0" w:type="dxa"/>
              <w:left w:w="10" w:type="dxa"/>
              <w:bottom w:w="0" w:type="dxa"/>
              <w:right w:w="0" w:type="dxa"/>
            </w:tcMar>
            <w:hideMark/>
          </w:tcPr>
          <w:tbl>
            <w:tblPr>
              <w:tblStyle w:val="divdocumentsectiontwocolsectionnotlangSecnotskliSecdivparagraphWrapperdivparagraph"/>
              <w:tblW w:w="5000" w:type="pct"/>
              <w:tblCellSpacing w:w="0" w:type="dxa"/>
              <w:tblLayout w:type="fixed"/>
              <w:tblCellMar>
                <w:left w:w="0" w:type="dxa"/>
                <w:right w:w="0" w:type="dxa"/>
              </w:tblCellMar>
              <w:tblLook w:val="05E0" w:firstRow="1" w:lastRow="1" w:firstColumn="1" w:lastColumn="1" w:noHBand="0" w:noVBand="1"/>
            </w:tblPr>
            <w:tblGrid>
              <w:gridCol w:w="280"/>
              <w:gridCol w:w="7890"/>
            </w:tblGrid>
            <w:tr w:rsidR="007B0655" w:rsidRPr="0040637E" w14:paraId="4C07D431" w14:textId="77777777">
              <w:trPr>
                <w:tblCellSpacing w:w="0" w:type="dxa"/>
              </w:trPr>
              <w:tc>
                <w:tcPr>
                  <w:tcW w:w="280" w:type="dxa"/>
                  <w:tcMar>
                    <w:top w:w="300" w:type="dxa"/>
                    <w:left w:w="0" w:type="dxa"/>
                    <w:bottom w:w="0" w:type="dxa"/>
                    <w:right w:w="0" w:type="dxa"/>
                  </w:tcMar>
                  <w:hideMark/>
                </w:tcPr>
                <w:p w14:paraId="425FECE7" w14:textId="77777777" w:rsidR="007B0655" w:rsidRPr="0040637E" w:rsidRDefault="007527D4" w:rsidP="008D178B">
                  <w:pPr>
                    <w:spacing w:line="320" w:lineRule="atLeast"/>
                    <w:jc w:val="both"/>
                    <w:rPr>
                      <w:rStyle w:val="divdocumentdivparagraphWrapperdivparaCell"/>
                      <w:rFonts w:eastAsia="Arial"/>
                      <w:color w:val="231F20"/>
                    </w:rPr>
                  </w:pPr>
                  <w:r w:rsidRPr="0040637E">
                    <w:rPr>
                      <w:rStyle w:val="divdocumentdivparagraphWrapperdivparaCell"/>
                      <w:rFonts w:eastAsia="Arial"/>
                      <w:noProof/>
                      <w:color w:val="231F20"/>
                      <w:lang w:val="en-IN" w:eastAsia="en-IN"/>
                    </w:rPr>
                    <w:drawing>
                      <wp:anchor distT="0" distB="0" distL="114300" distR="114300" simplePos="0" relativeHeight="251654144" behindDoc="0" locked="0" layoutInCell="1" allowOverlap="1" wp14:anchorId="4B7D4BE3" wp14:editId="20D520E7">
                        <wp:simplePos x="0" y="0"/>
                        <wp:positionH relativeFrom="column">
                          <wp:posOffset>-76200</wp:posOffset>
                        </wp:positionH>
                        <wp:positionV relativeFrom="paragraph">
                          <wp:posOffset>63500</wp:posOffset>
                        </wp:positionV>
                        <wp:extent cx="140148" cy="140232"/>
                        <wp:effectExtent l="0" t="0" r="0" b="0"/>
                        <wp:wrapNone/>
                        <wp:docPr id="100015" name="Picture 100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15" name=""/>
                                <pic:cNvPicPr>
                                  <a:picLocks/>
                                </pic:cNvPicPr>
                              </pic:nvPicPr>
                              <pic:blipFill>
                                <a:blip r:embed="rId9"/>
                                <a:stretch>
                                  <a:fillRect/>
                                </a:stretch>
                              </pic:blipFill>
                              <pic:spPr>
                                <a:xfrm>
                                  <a:off x="0" y="0"/>
                                  <a:ext cx="140148" cy="140232"/>
                                </a:xfrm>
                                <a:prstGeom prst="rect">
                                  <a:avLst/>
                                </a:prstGeom>
                              </pic:spPr>
                            </pic:pic>
                          </a:graphicData>
                        </a:graphic>
                      </wp:anchor>
                    </w:drawing>
                  </w:r>
                </w:p>
              </w:tc>
              <w:tc>
                <w:tcPr>
                  <w:tcW w:w="7900" w:type="dxa"/>
                  <w:tcMar>
                    <w:top w:w="300" w:type="dxa"/>
                    <w:left w:w="0" w:type="dxa"/>
                    <w:bottom w:w="0" w:type="dxa"/>
                    <w:right w:w="0" w:type="dxa"/>
                  </w:tcMar>
                  <w:vAlign w:val="bottom"/>
                  <w:hideMark/>
                </w:tcPr>
                <w:tbl>
                  <w:tblPr>
                    <w:tblStyle w:val="divdocumenttable"/>
                    <w:tblW w:w="0" w:type="auto"/>
                    <w:tblLayout w:type="fixed"/>
                    <w:tblCellMar>
                      <w:left w:w="0" w:type="dxa"/>
                      <w:right w:w="0" w:type="dxa"/>
                    </w:tblCellMar>
                    <w:tblLook w:val="05E0" w:firstRow="1" w:lastRow="1" w:firstColumn="1" w:lastColumn="1" w:noHBand="0" w:noVBand="1"/>
                  </w:tblPr>
                  <w:tblGrid>
                    <w:gridCol w:w="3950"/>
                    <w:gridCol w:w="3950"/>
                  </w:tblGrid>
                  <w:tr w:rsidR="007B0655" w:rsidRPr="0040637E" w14:paraId="029969EE" w14:textId="77777777">
                    <w:tc>
                      <w:tcPr>
                        <w:tcW w:w="3950" w:type="dxa"/>
                        <w:tcMar>
                          <w:top w:w="5" w:type="dxa"/>
                          <w:left w:w="5" w:type="dxa"/>
                          <w:bottom w:w="5" w:type="dxa"/>
                          <w:right w:w="5" w:type="dxa"/>
                        </w:tcMar>
                        <w:hideMark/>
                      </w:tcPr>
                      <w:p w14:paraId="0AF47BC3" w14:textId="77777777" w:rsidR="007B0655" w:rsidRPr="0040637E" w:rsidRDefault="007527D4" w:rsidP="008D178B">
                        <w:pPr>
                          <w:pStyle w:val="divdocumentulli"/>
                          <w:numPr>
                            <w:ilvl w:val="0"/>
                            <w:numId w:val="11"/>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Angular 10</w:t>
                        </w:r>
                      </w:p>
                      <w:p w14:paraId="603CA342" w14:textId="77777777" w:rsidR="007B0655" w:rsidRPr="0040637E" w:rsidRDefault="007527D4" w:rsidP="008D178B">
                        <w:pPr>
                          <w:pStyle w:val="divdocumentulli"/>
                          <w:numPr>
                            <w:ilvl w:val="0"/>
                            <w:numId w:val="11"/>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React JS</w:t>
                        </w:r>
                      </w:p>
                      <w:p w14:paraId="114FF664" w14:textId="77777777" w:rsidR="007B0655" w:rsidRPr="0040637E" w:rsidRDefault="007527D4" w:rsidP="008D178B">
                        <w:pPr>
                          <w:pStyle w:val="divdocumentulli"/>
                          <w:numPr>
                            <w:ilvl w:val="0"/>
                            <w:numId w:val="11"/>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HTML and CSS</w:t>
                        </w:r>
                      </w:p>
                      <w:p w14:paraId="43AC24E2" w14:textId="77777777" w:rsidR="007B0655" w:rsidRPr="0040637E" w:rsidRDefault="007527D4" w:rsidP="008D178B">
                        <w:pPr>
                          <w:pStyle w:val="divdocumentulli"/>
                          <w:numPr>
                            <w:ilvl w:val="0"/>
                            <w:numId w:val="11"/>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Bootstrap 5</w:t>
                        </w:r>
                      </w:p>
                      <w:p w14:paraId="3E0FC1AD" w14:textId="77777777" w:rsidR="007B0655" w:rsidRPr="0040637E" w:rsidRDefault="007527D4" w:rsidP="008D178B">
                        <w:pPr>
                          <w:pStyle w:val="divdocumentulli"/>
                          <w:numPr>
                            <w:ilvl w:val="0"/>
                            <w:numId w:val="11"/>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Type script</w:t>
                        </w:r>
                      </w:p>
                      <w:p w14:paraId="7D85DFF0" w14:textId="77777777" w:rsidR="007B0655" w:rsidRPr="0040637E" w:rsidRDefault="007527D4" w:rsidP="008D178B">
                        <w:pPr>
                          <w:pStyle w:val="divdocumentulli"/>
                          <w:numPr>
                            <w:ilvl w:val="0"/>
                            <w:numId w:val="11"/>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Java Script</w:t>
                        </w:r>
                      </w:p>
                      <w:p w14:paraId="13ECEF14" w14:textId="77777777" w:rsidR="007B0655" w:rsidRPr="0040637E" w:rsidRDefault="007527D4" w:rsidP="008D178B">
                        <w:pPr>
                          <w:pStyle w:val="divdocumentulli"/>
                          <w:numPr>
                            <w:ilvl w:val="0"/>
                            <w:numId w:val="11"/>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Framework and Libraries</w:t>
                        </w:r>
                      </w:p>
                      <w:p w14:paraId="039C9388" w14:textId="77777777" w:rsidR="007B0655" w:rsidRPr="0040637E" w:rsidRDefault="007527D4" w:rsidP="008D178B">
                        <w:pPr>
                          <w:pStyle w:val="divdocumentulli"/>
                          <w:numPr>
                            <w:ilvl w:val="0"/>
                            <w:numId w:val="11"/>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Web performance optimization</w:t>
                        </w:r>
                      </w:p>
                    </w:tc>
                    <w:tc>
                      <w:tcPr>
                        <w:tcW w:w="3950" w:type="dxa"/>
                        <w:tcMar>
                          <w:top w:w="5" w:type="dxa"/>
                          <w:left w:w="5" w:type="dxa"/>
                          <w:bottom w:w="5" w:type="dxa"/>
                          <w:right w:w="5" w:type="dxa"/>
                        </w:tcMar>
                        <w:hideMark/>
                      </w:tcPr>
                      <w:p w14:paraId="28D483E7" w14:textId="77777777" w:rsidR="007B0655" w:rsidRPr="0040637E" w:rsidRDefault="007527D4" w:rsidP="008D178B">
                        <w:pPr>
                          <w:pStyle w:val="divdocumentulli"/>
                          <w:numPr>
                            <w:ilvl w:val="0"/>
                            <w:numId w:val="11"/>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Cross Browser and unit testing</w:t>
                        </w:r>
                      </w:p>
                      <w:p w14:paraId="7BD4F0EF" w14:textId="77777777" w:rsidR="007B0655" w:rsidRPr="0040637E" w:rsidRDefault="007527D4" w:rsidP="008D178B">
                        <w:pPr>
                          <w:pStyle w:val="divdocumentulli"/>
                          <w:numPr>
                            <w:ilvl w:val="0"/>
                            <w:numId w:val="11"/>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Search engine optimization (SEO)</w:t>
                        </w:r>
                      </w:p>
                      <w:p w14:paraId="332BED9F" w14:textId="77777777" w:rsidR="007B0655" w:rsidRPr="0040637E" w:rsidRDefault="007527D4" w:rsidP="008D178B">
                        <w:pPr>
                          <w:pStyle w:val="divdocumentulli"/>
                          <w:numPr>
                            <w:ilvl w:val="0"/>
                            <w:numId w:val="11"/>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Mongo DB</w:t>
                        </w:r>
                      </w:p>
                      <w:p w14:paraId="3747BCB6" w14:textId="77777777" w:rsidR="007B0655" w:rsidRPr="0040637E" w:rsidRDefault="007527D4" w:rsidP="008D178B">
                        <w:pPr>
                          <w:pStyle w:val="divdocumentulli"/>
                          <w:numPr>
                            <w:ilvl w:val="0"/>
                            <w:numId w:val="11"/>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SQL, Python</w:t>
                        </w:r>
                      </w:p>
                      <w:p w14:paraId="561F64B0" w14:textId="77777777" w:rsidR="007B0655" w:rsidRPr="0040637E" w:rsidRDefault="007527D4" w:rsidP="008D178B">
                        <w:pPr>
                          <w:pStyle w:val="divdocumentulli"/>
                          <w:numPr>
                            <w:ilvl w:val="0"/>
                            <w:numId w:val="11"/>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Functionality and Designing</w:t>
                        </w:r>
                      </w:p>
                      <w:p w14:paraId="0D669439" w14:textId="77777777" w:rsidR="007B0655" w:rsidRPr="0040637E" w:rsidRDefault="007527D4" w:rsidP="008D178B">
                        <w:pPr>
                          <w:pStyle w:val="divdocumentulli"/>
                          <w:numPr>
                            <w:ilvl w:val="0"/>
                            <w:numId w:val="11"/>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Customer Query Resolution</w:t>
                        </w:r>
                      </w:p>
                      <w:p w14:paraId="335111D8" w14:textId="77777777" w:rsidR="007B0655" w:rsidRPr="0040637E" w:rsidRDefault="007527D4" w:rsidP="008D178B">
                        <w:pPr>
                          <w:pStyle w:val="divdocumentulli"/>
                          <w:numPr>
                            <w:ilvl w:val="0"/>
                            <w:numId w:val="11"/>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Team Management</w:t>
                        </w:r>
                      </w:p>
                      <w:p w14:paraId="48265BB7" w14:textId="77777777" w:rsidR="007B0655" w:rsidRPr="0040637E" w:rsidRDefault="007527D4" w:rsidP="008D178B">
                        <w:pPr>
                          <w:pStyle w:val="divdocumentulli"/>
                          <w:numPr>
                            <w:ilvl w:val="0"/>
                            <w:numId w:val="11"/>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Reporting (MS Excel)</w:t>
                        </w:r>
                      </w:p>
                    </w:tc>
                  </w:tr>
                </w:tbl>
                <w:p w14:paraId="528178E5" w14:textId="77777777" w:rsidR="007B0655" w:rsidRPr="0040637E" w:rsidRDefault="007B0655" w:rsidP="008D178B">
                  <w:pPr>
                    <w:jc w:val="both"/>
                    <w:rPr>
                      <w:rStyle w:val="divdocumentdivparagraphWrapperdivparaCell"/>
                      <w:rFonts w:eastAsia="Arial"/>
                      <w:color w:val="231F20"/>
                    </w:rPr>
                  </w:pPr>
                </w:p>
              </w:tc>
            </w:tr>
          </w:tbl>
          <w:p w14:paraId="636434F7" w14:textId="77777777" w:rsidR="007B0655" w:rsidRPr="0040637E" w:rsidRDefault="007B0655" w:rsidP="008D178B">
            <w:pPr>
              <w:jc w:val="both"/>
              <w:rPr>
                <w:rStyle w:val="divdocumentsectiontwocolsectiondivheading"/>
                <w:rFonts w:eastAsia="Arial"/>
                <w:b/>
                <w:bCs/>
                <w:caps/>
                <w:color w:val="0187DE"/>
              </w:rPr>
            </w:pPr>
          </w:p>
        </w:tc>
      </w:tr>
    </w:tbl>
    <w:p w14:paraId="33FF05A0" w14:textId="77777777" w:rsidR="007B0655" w:rsidRPr="0040637E" w:rsidRDefault="007B0655" w:rsidP="008D178B">
      <w:pPr>
        <w:jc w:val="both"/>
        <w:rPr>
          <w:vanish/>
        </w:rPr>
      </w:pPr>
    </w:p>
    <w:tbl>
      <w:tblPr>
        <w:tblStyle w:val="divdocumentsectiontwocolsection"/>
        <w:tblW w:w="0" w:type="auto"/>
        <w:tblCellSpacing w:w="0" w:type="dxa"/>
        <w:tblLayout w:type="fixed"/>
        <w:tblCellMar>
          <w:top w:w="300" w:type="dxa"/>
          <w:left w:w="0" w:type="dxa"/>
          <w:right w:w="0" w:type="dxa"/>
        </w:tblCellMar>
        <w:tblLook w:val="05E0" w:firstRow="1" w:lastRow="1" w:firstColumn="1" w:lastColumn="1" w:noHBand="0" w:noVBand="1"/>
      </w:tblPr>
      <w:tblGrid>
        <w:gridCol w:w="2760"/>
        <w:gridCol w:w="8200"/>
      </w:tblGrid>
      <w:tr w:rsidR="007B0655" w:rsidRPr="0040637E" w14:paraId="585B2450" w14:textId="77777777">
        <w:trPr>
          <w:tblCellSpacing w:w="0" w:type="dxa"/>
        </w:trPr>
        <w:tc>
          <w:tcPr>
            <w:tcW w:w="2760" w:type="dxa"/>
            <w:tcMar>
              <w:top w:w="0" w:type="dxa"/>
              <w:left w:w="0" w:type="dxa"/>
              <w:bottom w:w="0" w:type="dxa"/>
              <w:right w:w="0" w:type="dxa"/>
            </w:tcMar>
            <w:hideMark/>
          </w:tcPr>
          <w:p w14:paraId="598795FA" w14:textId="77777777" w:rsidR="007B0655" w:rsidRPr="0040637E" w:rsidRDefault="007527D4" w:rsidP="008D178B">
            <w:pPr>
              <w:pStyle w:val="divdocumentsectiontwocolsectiondivheadingdivsectiontitle"/>
              <w:spacing w:line="340" w:lineRule="atLeast"/>
              <w:ind w:right="300"/>
              <w:jc w:val="both"/>
              <w:rPr>
                <w:rStyle w:val="divdocumentsectiontwocolsectiondivheading"/>
                <w:rFonts w:eastAsia="Arial"/>
                <w:b/>
                <w:bCs/>
                <w:caps/>
                <w:color w:val="0187DE"/>
              </w:rPr>
            </w:pPr>
            <w:r w:rsidRPr="0040637E">
              <w:rPr>
                <w:rStyle w:val="divdocumentsectiontwocolsectiondivheading"/>
                <w:rFonts w:eastAsia="Arial"/>
                <w:b/>
                <w:bCs/>
                <w:caps/>
                <w:color w:val="0187DE"/>
              </w:rPr>
              <w:t>Work History</w:t>
            </w:r>
          </w:p>
        </w:tc>
        <w:tc>
          <w:tcPr>
            <w:tcW w:w="8200" w:type="dxa"/>
            <w:tcBorders>
              <w:left w:val="single" w:sz="8" w:space="0" w:color="979797"/>
            </w:tcBorders>
            <w:tcMar>
              <w:top w:w="0" w:type="dxa"/>
              <w:left w:w="10" w:type="dxa"/>
              <w:bottom w:w="0" w:type="dxa"/>
              <w:right w:w="0" w:type="dxa"/>
            </w:tcMar>
            <w:hideMark/>
          </w:tcPr>
          <w:tbl>
            <w:tblPr>
              <w:tblStyle w:val="divdocumentsectiontwocolsectionnotlangSecnotskliSecdivparagraphWrapperdivparagraph"/>
              <w:tblW w:w="5000" w:type="pct"/>
              <w:tblCellSpacing w:w="0" w:type="dxa"/>
              <w:tblLayout w:type="fixed"/>
              <w:tblCellMar>
                <w:left w:w="0" w:type="dxa"/>
                <w:right w:w="0" w:type="dxa"/>
              </w:tblCellMar>
              <w:tblLook w:val="05E0" w:firstRow="1" w:lastRow="1" w:firstColumn="1" w:lastColumn="1" w:noHBand="0" w:noVBand="1"/>
            </w:tblPr>
            <w:tblGrid>
              <w:gridCol w:w="280"/>
              <w:gridCol w:w="7890"/>
            </w:tblGrid>
            <w:tr w:rsidR="007B0655" w:rsidRPr="0040637E" w14:paraId="3A71D8A9" w14:textId="77777777">
              <w:trPr>
                <w:tblCellSpacing w:w="0" w:type="dxa"/>
              </w:trPr>
              <w:tc>
                <w:tcPr>
                  <w:tcW w:w="280" w:type="dxa"/>
                  <w:tcMar>
                    <w:top w:w="300" w:type="dxa"/>
                    <w:left w:w="0" w:type="dxa"/>
                    <w:bottom w:w="0" w:type="dxa"/>
                    <w:right w:w="0" w:type="dxa"/>
                  </w:tcMar>
                  <w:hideMark/>
                </w:tcPr>
                <w:p w14:paraId="41918345" w14:textId="77777777" w:rsidR="007B0655" w:rsidRPr="0040637E" w:rsidRDefault="007527D4" w:rsidP="008D178B">
                  <w:pPr>
                    <w:spacing w:line="320" w:lineRule="atLeast"/>
                    <w:jc w:val="both"/>
                    <w:rPr>
                      <w:rStyle w:val="divdocumentdivparagraphWrapperdivparaCell"/>
                      <w:rFonts w:eastAsia="Arial"/>
                      <w:color w:val="231F20"/>
                    </w:rPr>
                  </w:pPr>
                  <w:r w:rsidRPr="0040637E">
                    <w:rPr>
                      <w:rStyle w:val="divdocumentdivparagraphWrapperdivparaCell"/>
                      <w:rFonts w:eastAsia="Arial"/>
                      <w:noProof/>
                      <w:color w:val="231F20"/>
                      <w:lang w:val="en-IN" w:eastAsia="en-IN"/>
                    </w:rPr>
                    <w:drawing>
                      <wp:anchor distT="0" distB="0" distL="114300" distR="114300" simplePos="0" relativeHeight="251656192" behindDoc="0" locked="0" layoutInCell="1" allowOverlap="1" wp14:anchorId="2B5C04CD" wp14:editId="0430FFDF">
                        <wp:simplePos x="0" y="0"/>
                        <wp:positionH relativeFrom="column">
                          <wp:posOffset>-76200</wp:posOffset>
                        </wp:positionH>
                        <wp:positionV relativeFrom="paragraph">
                          <wp:posOffset>63500</wp:posOffset>
                        </wp:positionV>
                        <wp:extent cx="140148" cy="140232"/>
                        <wp:effectExtent l="0" t="0" r="0" b="0"/>
                        <wp:wrapNone/>
                        <wp:docPr id="100017" name="Picture 1000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17" name=""/>
                                <pic:cNvPicPr>
                                  <a:picLocks/>
                                </pic:cNvPicPr>
                              </pic:nvPicPr>
                              <pic:blipFill>
                                <a:blip r:embed="rId9"/>
                                <a:stretch>
                                  <a:fillRect/>
                                </a:stretch>
                              </pic:blipFill>
                              <pic:spPr>
                                <a:xfrm>
                                  <a:off x="0" y="0"/>
                                  <a:ext cx="140148" cy="140232"/>
                                </a:xfrm>
                                <a:prstGeom prst="rect">
                                  <a:avLst/>
                                </a:prstGeom>
                              </pic:spPr>
                            </pic:pic>
                          </a:graphicData>
                        </a:graphic>
                      </wp:anchor>
                    </w:drawing>
                  </w:r>
                </w:p>
              </w:tc>
              <w:tc>
                <w:tcPr>
                  <w:tcW w:w="7900" w:type="dxa"/>
                  <w:tcMar>
                    <w:top w:w="300" w:type="dxa"/>
                    <w:left w:w="0" w:type="dxa"/>
                    <w:bottom w:w="0" w:type="dxa"/>
                    <w:right w:w="0" w:type="dxa"/>
                  </w:tcMar>
                  <w:vAlign w:val="bottom"/>
                  <w:hideMark/>
                </w:tcPr>
                <w:p w14:paraId="010EF725" w14:textId="27F46250" w:rsidR="00145CAF" w:rsidRPr="0099408B" w:rsidRDefault="00145CAF" w:rsidP="008D178B">
                  <w:pPr>
                    <w:pStyle w:val="divdocumentright-boxsinglecolumn"/>
                    <w:spacing w:line="340" w:lineRule="atLeast"/>
                    <w:ind w:right="360"/>
                    <w:jc w:val="both"/>
                    <w:rPr>
                      <w:rStyle w:val="documenttxtBold"/>
                      <w:rFonts w:asciiTheme="minorHAnsi" w:eastAsia="Trebuchet MS" w:hAnsiTheme="minorHAnsi" w:cstheme="minorHAnsi"/>
                      <w:color w:val="343B30"/>
                    </w:rPr>
                  </w:pPr>
                  <w:r w:rsidRPr="0099408B">
                    <w:rPr>
                      <w:rStyle w:val="documenttxtBold"/>
                      <w:rFonts w:asciiTheme="minorHAnsi" w:eastAsia="Trebuchet MS" w:hAnsiTheme="minorHAnsi" w:cstheme="minorHAnsi"/>
                      <w:color w:val="343B30"/>
                    </w:rPr>
                    <w:t>UI Developer, Wisdom Technologies PVT LTD</w:t>
                  </w:r>
                  <w:r w:rsidR="0012602D">
                    <w:rPr>
                      <w:rStyle w:val="documenttxtBold"/>
                      <w:rFonts w:asciiTheme="minorHAnsi" w:eastAsia="Trebuchet MS" w:hAnsiTheme="minorHAnsi" w:cstheme="minorHAnsi"/>
                      <w:color w:val="343B30"/>
                    </w:rPr>
                    <w:t>, India</w:t>
                  </w:r>
                  <w:r w:rsidRPr="0099408B">
                    <w:rPr>
                      <w:rStyle w:val="documenttxtBold"/>
                      <w:rFonts w:asciiTheme="minorHAnsi" w:eastAsia="Trebuchet MS" w:hAnsiTheme="minorHAnsi" w:cstheme="minorHAnsi"/>
                      <w:color w:val="343B30"/>
                    </w:rPr>
                    <w:t xml:space="preserve">         </w:t>
                  </w:r>
                  <w:r w:rsidR="0012602D">
                    <w:rPr>
                      <w:rStyle w:val="documenttxtBold"/>
                      <w:rFonts w:asciiTheme="minorHAnsi" w:eastAsia="Trebuchet MS" w:hAnsiTheme="minorHAnsi" w:cstheme="minorHAnsi"/>
                      <w:color w:val="343B30"/>
                    </w:rPr>
                    <w:t xml:space="preserve"> </w:t>
                  </w:r>
                  <w:r w:rsidRPr="0012602D">
                    <w:rPr>
                      <w:rStyle w:val="txtItl"/>
                      <w:rFonts w:asciiTheme="minorHAnsi" w:eastAsia="Trebuchet MS" w:hAnsiTheme="minorHAnsi" w:cstheme="minorHAnsi"/>
                      <w:b/>
                      <w:bCs/>
                      <w:i w:val="0"/>
                      <w:iCs w:val="0"/>
                    </w:rPr>
                    <w:t>Oct2016</w:t>
                  </w:r>
                  <w:r w:rsidRPr="0012602D">
                    <w:rPr>
                      <w:rStyle w:val="span"/>
                      <w:rFonts w:asciiTheme="minorHAnsi" w:eastAsia="Trebuchet MS" w:hAnsiTheme="minorHAnsi" w:cstheme="minorHAnsi"/>
                      <w:b/>
                      <w:bCs/>
                      <w:i/>
                      <w:iCs/>
                    </w:rPr>
                    <w:t>-</w:t>
                  </w:r>
                  <w:r w:rsidRPr="0012602D">
                    <w:rPr>
                      <w:rStyle w:val="txtItl"/>
                      <w:rFonts w:asciiTheme="minorHAnsi" w:eastAsia="Trebuchet MS" w:hAnsiTheme="minorHAnsi" w:cstheme="minorHAnsi"/>
                      <w:b/>
                      <w:bCs/>
                      <w:i w:val="0"/>
                      <w:iCs w:val="0"/>
                    </w:rPr>
                    <w:t>Aug2020</w:t>
                  </w:r>
                  <w:r w:rsidRPr="0099408B">
                    <w:rPr>
                      <w:rStyle w:val="documenttxtBold"/>
                      <w:rFonts w:asciiTheme="minorHAnsi" w:eastAsia="Trebuchet MS" w:hAnsiTheme="minorHAnsi" w:cstheme="minorHAnsi"/>
                      <w:color w:val="343B30"/>
                    </w:rPr>
                    <w:t xml:space="preserve">      </w:t>
                  </w:r>
                </w:p>
                <w:p w14:paraId="75891DF7" w14:textId="740965E9" w:rsidR="00145CAF" w:rsidRDefault="00145CAF" w:rsidP="008D178B">
                  <w:pPr>
                    <w:pStyle w:val="singlecolumnspanpaddedlinenth-child1"/>
                    <w:tabs>
                      <w:tab w:val="right" w:pos="7880"/>
                    </w:tabs>
                    <w:spacing w:line="320" w:lineRule="atLeast"/>
                    <w:jc w:val="both"/>
                    <w:rPr>
                      <w:rStyle w:val="jobtitle"/>
                      <w:rFonts w:eastAsia="Arial"/>
                    </w:rPr>
                  </w:pPr>
                </w:p>
                <w:p w14:paraId="2FEF0583" w14:textId="7FB348D4" w:rsidR="00FD24E3" w:rsidRDefault="00145CAF" w:rsidP="008D178B">
                  <w:pPr>
                    <w:pStyle w:val="singlecolumnspanpaddedlinenth-child1"/>
                    <w:tabs>
                      <w:tab w:val="right" w:pos="7880"/>
                    </w:tabs>
                    <w:spacing w:line="320" w:lineRule="atLeast"/>
                    <w:jc w:val="both"/>
                    <w:rPr>
                      <w:rStyle w:val="jobtitle"/>
                      <w:rFonts w:eastAsia="Arial"/>
                    </w:rPr>
                  </w:pPr>
                  <w:r>
                    <w:rPr>
                      <w:rStyle w:val="jobtitle"/>
                      <w:rFonts w:eastAsia="Arial"/>
                    </w:rPr>
                    <w:t>Projects Handled:</w:t>
                  </w:r>
                </w:p>
                <w:p w14:paraId="395399E4" w14:textId="04903386" w:rsidR="00145CAF" w:rsidRPr="00145CAF" w:rsidRDefault="00145CAF" w:rsidP="008D178B">
                  <w:pPr>
                    <w:pStyle w:val="p"/>
                    <w:spacing w:line="340" w:lineRule="atLeast"/>
                    <w:ind w:right="360"/>
                    <w:jc w:val="both"/>
                    <w:rPr>
                      <w:rStyle w:val="divdocumentparentContainerright-boxlast-box"/>
                      <w:rFonts w:asciiTheme="minorHAnsi" w:eastAsia="Trebuchet MS" w:hAnsiTheme="minorHAnsi" w:cstheme="minorHAnsi"/>
                      <w:color w:val="343B30"/>
                      <w:u w:val="single"/>
                    </w:rPr>
                  </w:pPr>
                  <w:r w:rsidRPr="00145CAF">
                    <w:rPr>
                      <w:rStyle w:val="Strong1"/>
                      <w:rFonts w:asciiTheme="minorHAnsi" w:eastAsia="Trebuchet MS" w:hAnsiTheme="minorHAnsi" w:cstheme="minorHAnsi"/>
                      <w:b/>
                      <w:bCs/>
                      <w:color w:val="343B30"/>
                      <w:u w:val="single"/>
                    </w:rPr>
                    <w:t>Antenna control System</w:t>
                  </w:r>
                  <w:r w:rsidRPr="00145CAF">
                    <w:rPr>
                      <w:rStyle w:val="documenttxtBold"/>
                      <w:rFonts w:asciiTheme="minorHAnsi" w:eastAsia="Trebuchet MS" w:hAnsiTheme="minorHAnsi" w:cstheme="minorHAnsi"/>
                      <w:color w:val="343B30"/>
                      <w:u w:val="single"/>
                    </w:rPr>
                    <w:t xml:space="preserve"> (Client: ISRO)</w:t>
                  </w:r>
                  <w:r w:rsidRPr="00145CAF">
                    <w:rPr>
                      <w:rStyle w:val="Strong1"/>
                      <w:rFonts w:eastAsia="Trebuchet MS"/>
                      <w:u w:val="single"/>
                    </w:rPr>
                    <w:t>:</w:t>
                  </w:r>
                </w:p>
                <w:p w14:paraId="57438DAD" w14:textId="158D00D2" w:rsidR="00145CAF" w:rsidRPr="0099408B" w:rsidRDefault="00145CAF" w:rsidP="008D178B">
                  <w:pPr>
                    <w:pStyle w:val="p"/>
                    <w:spacing w:line="340" w:lineRule="atLeast"/>
                    <w:ind w:right="360"/>
                    <w:jc w:val="both"/>
                    <w:rPr>
                      <w:rStyle w:val="span"/>
                      <w:rFonts w:asciiTheme="minorHAnsi" w:eastAsia="Trebuchet MS" w:hAnsiTheme="minorHAnsi" w:cstheme="minorHAnsi"/>
                      <w:color w:val="343B30"/>
                    </w:rPr>
                  </w:pPr>
                  <w:r w:rsidRPr="0099408B">
                    <w:rPr>
                      <w:rStyle w:val="span"/>
                      <w:rFonts w:asciiTheme="minorHAnsi" w:eastAsia="Trebuchet MS" w:hAnsiTheme="minorHAnsi" w:cstheme="minorHAnsi"/>
                      <w:color w:val="343B30"/>
                    </w:rPr>
                    <w:t>This project is mainly a client-Server application. In this application user will control and monitor the antenna control unit from the web-based UI. It has Client-Server Communication through TCP/IP. The Server Side Will be Connection to the Hardware, Operatable as a standalone unit with Wisdom Antenna Servo Control Unit, a PC based indoor unit, offering an extensive tracking capability and a fully featured visualization interface</w:t>
                  </w:r>
                </w:p>
                <w:p w14:paraId="559F1B7C" w14:textId="77777777" w:rsidR="00145CAF" w:rsidRPr="0099408B" w:rsidRDefault="00145CAF" w:rsidP="008D178B">
                  <w:pPr>
                    <w:pStyle w:val="p"/>
                    <w:numPr>
                      <w:ilvl w:val="0"/>
                      <w:numId w:val="13"/>
                    </w:numPr>
                    <w:spacing w:line="340" w:lineRule="atLeast"/>
                    <w:ind w:right="360"/>
                    <w:jc w:val="both"/>
                    <w:rPr>
                      <w:rStyle w:val="span"/>
                      <w:rFonts w:asciiTheme="minorHAnsi" w:eastAsia="Trebuchet MS" w:hAnsiTheme="minorHAnsi" w:cstheme="minorHAnsi"/>
                      <w:color w:val="343B30"/>
                    </w:rPr>
                  </w:pPr>
                  <w:r w:rsidRPr="0099408B">
                    <w:rPr>
                      <w:rStyle w:val="span"/>
                      <w:rFonts w:asciiTheme="minorHAnsi" w:eastAsia="Trebuchet MS" w:hAnsiTheme="minorHAnsi" w:cstheme="minorHAnsi"/>
                      <w:color w:val="343B30"/>
                    </w:rPr>
                    <w:t>Work closely with UI designers, developers.</w:t>
                  </w:r>
                </w:p>
                <w:p w14:paraId="53EE44A1" w14:textId="77777777" w:rsidR="00145CAF" w:rsidRPr="0099408B" w:rsidRDefault="00145CAF" w:rsidP="008D178B">
                  <w:pPr>
                    <w:pStyle w:val="p"/>
                    <w:numPr>
                      <w:ilvl w:val="0"/>
                      <w:numId w:val="13"/>
                    </w:numPr>
                    <w:spacing w:line="340" w:lineRule="atLeast"/>
                    <w:ind w:right="360"/>
                    <w:jc w:val="both"/>
                    <w:rPr>
                      <w:rStyle w:val="span"/>
                      <w:rFonts w:asciiTheme="minorHAnsi" w:eastAsia="Trebuchet MS" w:hAnsiTheme="minorHAnsi" w:cstheme="minorHAnsi"/>
                      <w:color w:val="343B30"/>
                    </w:rPr>
                  </w:pPr>
                  <w:r w:rsidRPr="0099408B">
                    <w:rPr>
                      <w:rStyle w:val="span"/>
                      <w:rFonts w:asciiTheme="minorHAnsi" w:eastAsia="Trebuchet MS" w:hAnsiTheme="minorHAnsi" w:cstheme="minorHAnsi"/>
                      <w:color w:val="343B30"/>
                    </w:rPr>
                    <w:t>Involved in fixing the bugs in a user interface.</w:t>
                  </w:r>
                </w:p>
                <w:p w14:paraId="76CBB37F" w14:textId="5D65308F" w:rsidR="00145CAF" w:rsidRDefault="00145CAF" w:rsidP="008D178B">
                  <w:pPr>
                    <w:pStyle w:val="p"/>
                    <w:numPr>
                      <w:ilvl w:val="0"/>
                      <w:numId w:val="13"/>
                    </w:numPr>
                    <w:spacing w:line="340" w:lineRule="atLeast"/>
                    <w:ind w:right="360"/>
                    <w:jc w:val="both"/>
                    <w:rPr>
                      <w:rStyle w:val="span"/>
                      <w:rFonts w:asciiTheme="minorHAnsi" w:eastAsia="Trebuchet MS" w:hAnsiTheme="minorHAnsi" w:cstheme="minorHAnsi"/>
                      <w:color w:val="343B30"/>
                    </w:rPr>
                  </w:pPr>
                  <w:r w:rsidRPr="0099408B">
                    <w:rPr>
                      <w:rStyle w:val="span"/>
                      <w:rFonts w:asciiTheme="minorHAnsi" w:eastAsia="Trebuchet MS" w:hAnsiTheme="minorHAnsi" w:cstheme="minorHAnsi"/>
                      <w:color w:val="343B30"/>
                    </w:rPr>
                    <w:t xml:space="preserve">Unit </w:t>
                  </w:r>
                  <w:r w:rsidR="00834DF5" w:rsidRPr="0099408B">
                    <w:rPr>
                      <w:rStyle w:val="span"/>
                      <w:rFonts w:asciiTheme="minorHAnsi" w:eastAsia="Trebuchet MS" w:hAnsiTheme="minorHAnsi" w:cstheme="minorHAnsi"/>
                      <w:color w:val="343B30"/>
                    </w:rPr>
                    <w:t>testing</w:t>
                  </w:r>
                  <w:r w:rsidRPr="0099408B">
                    <w:rPr>
                      <w:rStyle w:val="span"/>
                      <w:rFonts w:asciiTheme="minorHAnsi" w:eastAsia="Trebuchet MS" w:hAnsiTheme="minorHAnsi" w:cstheme="minorHAnsi"/>
                      <w:color w:val="343B30"/>
                    </w:rPr>
                    <w:t xml:space="preserve"> of each component in a project.</w:t>
                  </w:r>
                </w:p>
                <w:p w14:paraId="0E04C79A" w14:textId="6B6F9E5A" w:rsidR="008D600D" w:rsidRPr="0099408B" w:rsidRDefault="008D600D" w:rsidP="008D178B">
                  <w:pPr>
                    <w:pStyle w:val="p"/>
                    <w:numPr>
                      <w:ilvl w:val="0"/>
                      <w:numId w:val="13"/>
                    </w:numPr>
                    <w:spacing w:line="340" w:lineRule="atLeast"/>
                    <w:ind w:right="360"/>
                    <w:jc w:val="both"/>
                    <w:rPr>
                      <w:rStyle w:val="span"/>
                      <w:rFonts w:asciiTheme="minorHAnsi" w:eastAsia="Trebuchet MS" w:hAnsiTheme="minorHAnsi" w:cstheme="minorHAnsi"/>
                      <w:color w:val="343B30"/>
                    </w:rPr>
                  </w:pPr>
                  <w:r>
                    <w:rPr>
                      <w:rStyle w:val="span"/>
                      <w:rFonts w:asciiTheme="minorHAnsi" w:eastAsia="Trebuchet MS" w:hAnsiTheme="minorHAnsi" w:cstheme="minorHAnsi"/>
                      <w:color w:val="343B30"/>
                    </w:rPr>
                    <w:t>Used visual studio code tool for development of code.</w:t>
                  </w:r>
                </w:p>
                <w:p w14:paraId="7FB1F543" w14:textId="77777777" w:rsidR="00145CAF" w:rsidRPr="00145CAF" w:rsidRDefault="00145CAF" w:rsidP="008D178B">
                  <w:pPr>
                    <w:pStyle w:val="divdocumentright-boxsinglecolumn"/>
                    <w:spacing w:before="220" w:line="340" w:lineRule="atLeast"/>
                    <w:ind w:right="360"/>
                    <w:jc w:val="both"/>
                    <w:rPr>
                      <w:rStyle w:val="span"/>
                      <w:rFonts w:asciiTheme="minorHAnsi" w:eastAsia="Trebuchet MS" w:hAnsiTheme="minorHAnsi" w:cstheme="minorHAnsi"/>
                      <w:color w:val="343B30"/>
                      <w:u w:val="single"/>
                    </w:rPr>
                  </w:pPr>
                  <w:r w:rsidRPr="00145CAF">
                    <w:rPr>
                      <w:rStyle w:val="documenttxtBold"/>
                      <w:rFonts w:asciiTheme="minorHAnsi" w:eastAsia="Trebuchet MS" w:hAnsiTheme="minorHAnsi" w:cstheme="minorHAnsi"/>
                      <w:color w:val="343B30"/>
                      <w:u w:val="single"/>
                    </w:rPr>
                    <w:t>UI Developer</w:t>
                  </w:r>
                  <w:r w:rsidRPr="00145CAF">
                    <w:rPr>
                      <w:rStyle w:val="divdocumentsinglecolumnpaddedline"/>
                      <w:rFonts w:asciiTheme="minorHAnsi" w:eastAsia="Trebuchet MS" w:hAnsiTheme="minorHAnsi" w:cstheme="minorHAnsi"/>
                      <w:color w:val="343B30"/>
                      <w:u w:val="single"/>
                    </w:rPr>
                    <w:t xml:space="preserve"> -</w:t>
                  </w:r>
                  <w:r w:rsidRPr="00145CAF">
                    <w:rPr>
                      <w:rStyle w:val="documenttxtBold"/>
                      <w:rFonts w:asciiTheme="minorHAnsi" w:eastAsia="Trebuchet MS" w:hAnsiTheme="minorHAnsi" w:cstheme="minorHAnsi"/>
                      <w:color w:val="343B30"/>
                      <w:u w:val="single"/>
                    </w:rPr>
                    <w:t>Hub monitoring System (Client: DRDO):</w:t>
                  </w:r>
                </w:p>
                <w:p w14:paraId="691AFB5B" w14:textId="6D054F27" w:rsidR="00145CAF" w:rsidRPr="0099408B" w:rsidRDefault="00145CAF" w:rsidP="008D178B">
                  <w:pPr>
                    <w:pStyle w:val="p"/>
                    <w:spacing w:line="340" w:lineRule="atLeast"/>
                    <w:ind w:right="360"/>
                    <w:jc w:val="both"/>
                    <w:rPr>
                      <w:rStyle w:val="span"/>
                      <w:rFonts w:asciiTheme="minorHAnsi" w:eastAsia="Trebuchet MS" w:hAnsiTheme="minorHAnsi" w:cstheme="minorHAnsi"/>
                      <w:color w:val="343B30"/>
                    </w:rPr>
                  </w:pPr>
                  <w:r w:rsidRPr="0099408B">
                    <w:rPr>
                      <w:rStyle w:val="span"/>
                      <w:rFonts w:asciiTheme="minorHAnsi" w:eastAsia="Trebuchet MS" w:hAnsiTheme="minorHAnsi" w:cstheme="minorHAnsi"/>
                      <w:color w:val="343B30"/>
                    </w:rPr>
                    <w:t>This project is mainly a client-Server application. In this application user will monitor the functionalities of antenna control unit from the web-based UI. It has Client-Server Communication through TCP/IP. The Server Side Will be Connection to the Hardware. Server is developed using .Net Core 2.0. And client is developed using Angular 8, Material UI, React JS, Java Script, and Bootstrap.</w:t>
                  </w:r>
                </w:p>
                <w:p w14:paraId="4B29C12D" w14:textId="77777777" w:rsidR="00145CAF" w:rsidRPr="0099408B" w:rsidRDefault="00145CAF" w:rsidP="008D178B">
                  <w:pPr>
                    <w:pStyle w:val="p"/>
                    <w:numPr>
                      <w:ilvl w:val="0"/>
                      <w:numId w:val="12"/>
                    </w:numPr>
                    <w:spacing w:line="340" w:lineRule="atLeast"/>
                    <w:ind w:right="360"/>
                    <w:jc w:val="both"/>
                    <w:rPr>
                      <w:rStyle w:val="span"/>
                      <w:rFonts w:asciiTheme="minorHAnsi" w:eastAsia="Trebuchet MS" w:hAnsiTheme="minorHAnsi" w:cstheme="minorHAnsi"/>
                      <w:color w:val="343B30"/>
                    </w:rPr>
                  </w:pPr>
                  <w:r w:rsidRPr="0099408B">
                    <w:rPr>
                      <w:rStyle w:val="span"/>
                      <w:rFonts w:asciiTheme="minorHAnsi" w:eastAsia="Trebuchet MS" w:hAnsiTheme="minorHAnsi" w:cstheme="minorHAnsi"/>
                      <w:color w:val="343B30"/>
                    </w:rPr>
                    <w:t>Involved in working with .Net core developers (Server side) to create an API calls.</w:t>
                  </w:r>
                </w:p>
                <w:p w14:paraId="1BE4C380" w14:textId="77777777" w:rsidR="00145CAF" w:rsidRPr="0099408B" w:rsidRDefault="00145CAF" w:rsidP="008D178B">
                  <w:pPr>
                    <w:pStyle w:val="p"/>
                    <w:numPr>
                      <w:ilvl w:val="0"/>
                      <w:numId w:val="12"/>
                    </w:numPr>
                    <w:spacing w:line="340" w:lineRule="atLeast"/>
                    <w:ind w:right="360"/>
                    <w:jc w:val="both"/>
                    <w:rPr>
                      <w:rStyle w:val="span"/>
                      <w:rFonts w:asciiTheme="minorHAnsi" w:eastAsia="Trebuchet MS" w:hAnsiTheme="minorHAnsi" w:cstheme="minorHAnsi"/>
                      <w:color w:val="343B30"/>
                    </w:rPr>
                  </w:pPr>
                  <w:r w:rsidRPr="0099408B">
                    <w:rPr>
                      <w:rStyle w:val="span"/>
                      <w:rFonts w:asciiTheme="minorHAnsi" w:eastAsia="Trebuchet MS" w:hAnsiTheme="minorHAnsi" w:cstheme="minorHAnsi"/>
                      <w:color w:val="343B30"/>
                    </w:rPr>
                    <w:t>Developed a project from the scratch using angular code.</w:t>
                  </w:r>
                </w:p>
                <w:p w14:paraId="322CCB69" w14:textId="27A447DB" w:rsidR="00145CAF" w:rsidRDefault="00145CAF" w:rsidP="008D178B">
                  <w:pPr>
                    <w:pStyle w:val="p"/>
                    <w:numPr>
                      <w:ilvl w:val="0"/>
                      <w:numId w:val="12"/>
                    </w:numPr>
                    <w:spacing w:line="340" w:lineRule="atLeast"/>
                    <w:ind w:right="360"/>
                    <w:jc w:val="both"/>
                    <w:rPr>
                      <w:rStyle w:val="span"/>
                      <w:rFonts w:asciiTheme="minorHAnsi" w:eastAsia="Trebuchet MS" w:hAnsiTheme="minorHAnsi" w:cstheme="minorHAnsi"/>
                      <w:color w:val="343B30"/>
                    </w:rPr>
                  </w:pPr>
                  <w:r w:rsidRPr="0099408B">
                    <w:rPr>
                      <w:rStyle w:val="span"/>
                      <w:rFonts w:asciiTheme="minorHAnsi" w:eastAsia="Trebuchet MS" w:hAnsiTheme="minorHAnsi" w:cstheme="minorHAnsi"/>
                      <w:color w:val="343B30"/>
                    </w:rPr>
                    <w:lastRenderedPageBreak/>
                    <w:t>Designed the project with innovative ideas and written the code for functionality to user interface.</w:t>
                  </w:r>
                </w:p>
                <w:p w14:paraId="64656F0E" w14:textId="22624567" w:rsidR="00492748" w:rsidRPr="0099408B" w:rsidRDefault="00492748" w:rsidP="008D178B">
                  <w:pPr>
                    <w:pStyle w:val="p"/>
                    <w:numPr>
                      <w:ilvl w:val="0"/>
                      <w:numId w:val="12"/>
                    </w:numPr>
                    <w:spacing w:line="340" w:lineRule="atLeast"/>
                    <w:ind w:right="360"/>
                    <w:jc w:val="both"/>
                    <w:rPr>
                      <w:rStyle w:val="span"/>
                      <w:rFonts w:asciiTheme="minorHAnsi" w:eastAsia="Trebuchet MS" w:hAnsiTheme="minorHAnsi" w:cstheme="minorHAnsi"/>
                      <w:color w:val="343B30"/>
                    </w:rPr>
                  </w:pPr>
                  <w:r>
                    <w:rPr>
                      <w:rStyle w:val="span"/>
                      <w:rFonts w:asciiTheme="minorHAnsi" w:eastAsia="Trebuchet MS" w:hAnsiTheme="minorHAnsi" w:cstheme="minorHAnsi"/>
                      <w:color w:val="343B30"/>
                    </w:rPr>
                    <w:t>Used visual studio code tool for development of code</w:t>
                  </w:r>
                </w:p>
                <w:p w14:paraId="22895EE2" w14:textId="12F36AFA" w:rsidR="008A4088" w:rsidRDefault="00145CAF" w:rsidP="008D178B">
                  <w:pPr>
                    <w:pStyle w:val="divdocumentright-boxsinglecolumn"/>
                    <w:spacing w:before="220" w:line="340" w:lineRule="atLeast"/>
                    <w:ind w:right="360"/>
                    <w:jc w:val="both"/>
                    <w:rPr>
                      <w:rStyle w:val="divdocumentsinglecolumnpaddedline"/>
                      <w:rFonts w:asciiTheme="minorHAnsi" w:eastAsia="Trebuchet MS" w:hAnsiTheme="minorHAnsi" w:cstheme="minorHAnsi"/>
                      <w:color w:val="343B30"/>
                      <w:u w:val="single"/>
                    </w:rPr>
                  </w:pPr>
                  <w:r w:rsidRPr="00145CAF">
                    <w:rPr>
                      <w:rStyle w:val="documenttxtBold"/>
                      <w:rFonts w:asciiTheme="minorHAnsi" w:eastAsia="Trebuchet MS" w:hAnsiTheme="minorHAnsi" w:cstheme="minorHAnsi"/>
                      <w:color w:val="343B30"/>
                      <w:u w:val="single"/>
                    </w:rPr>
                    <w:t>MID- Level UI Developer- Pro eLearning</w:t>
                  </w:r>
                  <w:r w:rsidR="008A4088">
                    <w:rPr>
                      <w:rStyle w:val="divdocumentsinglecolumnpaddedline"/>
                      <w:rFonts w:asciiTheme="minorHAnsi" w:eastAsia="Trebuchet MS" w:hAnsiTheme="minorHAnsi" w:cstheme="minorHAnsi"/>
                      <w:color w:val="343B30"/>
                      <w:u w:val="single"/>
                    </w:rPr>
                    <w:t>:</w:t>
                  </w:r>
                </w:p>
                <w:p w14:paraId="7B8440AD" w14:textId="36CAF0EC" w:rsidR="00145CAF" w:rsidRPr="008A4088" w:rsidRDefault="00145CAF" w:rsidP="008D178B">
                  <w:pPr>
                    <w:pStyle w:val="divdocumentright-boxsinglecolumn"/>
                    <w:spacing w:before="220" w:line="340" w:lineRule="atLeast"/>
                    <w:ind w:right="360"/>
                    <w:jc w:val="both"/>
                    <w:rPr>
                      <w:rStyle w:val="divdocumentparentContainerright-boxlast-box"/>
                      <w:rFonts w:asciiTheme="minorHAnsi" w:eastAsia="Trebuchet MS" w:hAnsiTheme="minorHAnsi" w:cstheme="minorHAnsi"/>
                      <w:color w:val="343B30"/>
                      <w:u w:val="single"/>
                      <w:shd w:val="clear" w:color="auto" w:fill="auto"/>
                    </w:rPr>
                  </w:pPr>
                  <w:r w:rsidRPr="00533B51">
                    <w:rPr>
                      <w:rStyle w:val="divdocumentsinglecolumnpaddedline"/>
                      <w:rFonts w:asciiTheme="minorHAnsi" w:eastAsia="Trebuchet MS" w:hAnsiTheme="minorHAnsi" w:cstheme="minorHAnsi"/>
                      <w:b/>
                      <w:bCs/>
                      <w:color w:val="343B30"/>
                      <w:u w:val="single"/>
                    </w:rPr>
                    <w:t>Project</w:t>
                  </w:r>
                  <w:r w:rsidRPr="00145CAF">
                    <w:rPr>
                      <w:rStyle w:val="documenttxtBold"/>
                      <w:rFonts w:asciiTheme="minorHAnsi" w:eastAsia="Trebuchet MS" w:hAnsiTheme="minorHAnsi" w:cstheme="minorHAnsi"/>
                      <w:color w:val="343B30"/>
                      <w:u w:val="single"/>
                    </w:rPr>
                    <w:t xml:space="preserve"> Link: https://www.Pro-E Learning.com</w:t>
                  </w:r>
                  <w:r w:rsidRPr="00145CAF">
                    <w:rPr>
                      <w:rStyle w:val="span"/>
                      <w:rFonts w:asciiTheme="minorHAnsi" w:eastAsia="Trebuchet MS" w:hAnsiTheme="minorHAnsi" w:cstheme="minorHAnsi"/>
                      <w:color w:val="343B30"/>
                      <w:u w:val="single"/>
                    </w:rPr>
                    <w:t xml:space="preserve"> </w:t>
                  </w:r>
                </w:p>
                <w:p w14:paraId="1BB21C45" w14:textId="2C24B781" w:rsidR="00145CAF" w:rsidRDefault="00145CAF" w:rsidP="008D178B">
                  <w:pPr>
                    <w:pStyle w:val="p"/>
                    <w:spacing w:line="340" w:lineRule="atLeast"/>
                    <w:ind w:right="360"/>
                    <w:jc w:val="both"/>
                    <w:rPr>
                      <w:rStyle w:val="span"/>
                      <w:rFonts w:asciiTheme="minorHAnsi" w:eastAsia="Trebuchet MS" w:hAnsiTheme="minorHAnsi" w:cstheme="minorHAnsi"/>
                      <w:color w:val="343B30"/>
                    </w:rPr>
                  </w:pPr>
                  <w:r w:rsidRPr="0099408B">
                    <w:rPr>
                      <w:rStyle w:val="span"/>
                      <w:rFonts w:asciiTheme="minorHAnsi" w:eastAsia="Trebuchet MS" w:hAnsiTheme="minorHAnsi" w:cstheme="minorHAnsi"/>
                      <w:color w:val="343B30"/>
                    </w:rPr>
                    <w:t>This Project is Developed mainly for Testing the Student Skills and Knowledge. The User can register with their details in the site and the management will contact them. The Application is Developed Using Angular 10, Bootstrap and CSS.</w:t>
                  </w:r>
                  <w:r w:rsidR="006A16FA">
                    <w:rPr>
                      <w:rStyle w:val="span"/>
                      <w:rFonts w:asciiTheme="minorHAnsi" w:eastAsia="Trebuchet MS" w:hAnsiTheme="minorHAnsi" w:cstheme="minorHAnsi"/>
                      <w:color w:val="343B30"/>
                    </w:rPr>
                    <w:t xml:space="preserve"> My role in this project to handle the API calls from the database in the form of JSON format and testing and fixing the problems in a website.</w:t>
                  </w:r>
                </w:p>
                <w:p w14:paraId="17A08A9C" w14:textId="77777777" w:rsidR="006E5E7A" w:rsidRPr="0099408B" w:rsidRDefault="006E5E7A" w:rsidP="008D178B">
                  <w:pPr>
                    <w:pStyle w:val="p"/>
                    <w:spacing w:line="340" w:lineRule="atLeast"/>
                    <w:ind w:right="360"/>
                    <w:jc w:val="both"/>
                    <w:rPr>
                      <w:rStyle w:val="span"/>
                      <w:rFonts w:asciiTheme="minorHAnsi" w:eastAsia="Trebuchet MS" w:hAnsiTheme="minorHAnsi" w:cstheme="minorHAnsi"/>
                      <w:color w:val="343B30"/>
                    </w:rPr>
                  </w:pPr>
                </w:p>
                <w:p w14:paraId="0015BD72" w14:textId="3EF9D7C8" w:rsidR="00145CAF" w:rsidRDefault="00145CAF" w:rsidP="008D178B">
                  <w:pPr>
                    <w:pStyle w:val="p"/>
                    <w:spacing w:line="340" w:lineRule="atLeast"/>
                    <w:ind w:right="360"/>
                    <w:jc w:val="both"/>
                    <w:rPr>
                      <w:rStyle w:val="span"/>
                      <w:rFonts w:asciiTheme="minorHAnsi" w:eastAsia="Trebuchet MS" w:hAnsiTheme="minorHAnsi" w:cstheme="minorHAnsi"/>
                      <w:color w:val="343B30"/>
                    </w:rPr>
                  </w:pPr>
                  <w:r w:rsidRPr="0099408B">
                    <w:rPr>
                      <w:rStyle w:val="span"/>
                      <w:rFonts w:asciiTheme="minorHAnsi" w:eastAsia="Trebuchet MS" w:hAnsiTheme="minorHAnsi" w:cstheme="minorHAnsi"/>
                      <w:color w:val="343B30"/>
                    </w:rPr>
                    <w:t>The Registered member details will store in website admin panel and the backend is connected to the PHP with various API calls.</w:t>
                  </w:r>
                  <w:r w:rsidR="006A16FA">
                    <w:rPr>
                      <w:rStyle w:val="span"/>
                      <w:rFonts w:asciiTheme="minorHAnsi" w:eastAsia="Trebuchet MS" w:hAnsiTheme="minorHAnsi" w:cstheme="minorHAnsi"/>
                      <w:color w:val="343B30"/>
                    </w:rPr>
                    <w:t xml:space="preserve"> </w:t>
                  </w:r>
                </w:p>
                <w:p w14:paraId="77E6EAA3" w14:textId="77777777" w:rsidR="00FD24E3" w:rsidRPr="0099408B" w:rsidRDefault="00FD24E3" w:rsidP="008D178B">
                  <w:pPr>
                    <w:pStyle w:val="p"/>
                    <w:spacing w:line="340" w:lineRule="atLeast"/>
                    <w:ind w:right="360"/>
                    <w:jc w:val="both"/>
                    <w:rPr>
                      <w:rStyle w:val="span"/>
                      <w:rFonts w:asciiTheme="minorHAnsi" w:eastAsia="Trebuchet MS" w:hAnsiTheme="minorHAnsi" w:cstheme="minorHAnsi"/>
                      <w:color w:val="343B30"/>
                    </w:rPr>
                  </w:pPr>
                </w:p>
                <w:p w14:paraId="5D118153" w14:textId="6791AE62" w:rsidR="00145CAF" w:rsidRDefault="00145CAF" w:rsidP="008D178B">
                  <w:pPr>
                    <w:pStyle w:val="divdocumentright-boxsinglecolumn"/>
                    <w:spacing w:line="340" w:lineRule="atLeast"/>
                    <w:ind w:right="360"/>
                    <w:jc w:val="both"/>
                    <w:rPr>
                      <w:rStyle w:val="span"/>
                      <w:rFonts w:asciiTheme="minorHAnsi" w:eastAsia="Trebuchet MS" w:hAnsiTheme="minorHAnsi" w:cstheme="minorHAnsi"/>
                      <w:u w:val="single"/>
                    </w:rPr>
                  </w:pPr>
                  <w:r w:rsidRPr="00145CAF">
                    <w:rPr>
                      <w:rStyle w:val="documenttxtBold"/>
                      <w:rFonts w:asciiTheme="minorHAnsi" w:eastAsia="Trebuchet MS" w:hAnsiTheme="minorHAnsi" w:cstheme="minorHAnsi"/>
                      <w:color w:val="343B30"/>
                      <w:u w:val="single"/>
                    </w:rPr>
                    <w:t>MID-Level React Developer</w:t>
                  </w:r>
                  <w:r w:rsidRPr="00145CAF">
                    <w:rPr>
                      <w:rStyle w:val="divdocumentsinglecolumnpaddedline"/>
                      <w:rFonts w:asciiTheme="minorHAnsi" w:eastAsia="Trebuchet MS" w:hAnsiTheme="minorHAnsi" w:cstheme="minorHAnsi"/>
                      <w:color w:val="343B30"/>
                      <w:u w:val="single"/>
                    </w:rPr>
                    <w:t xml:space="preserve"> -</w:t>
                  </w:r>
                  <w:r w:rsidRPr="00145CAF">
                    <w:rPr>
                      <w:rStyle w:val="documenttxtBold"/>
                      <w:rFonts w:asciiTheme="minorHAnsi" w:eastAsia="Trebuchet MS" w:hAnsiTheme="minorHAnsi" w:cstheme="minorHAnsi"/>
                      <w:color w:val="343B30"/>
                      <w:u w:val="single"/>
                    </w:rPr>
                    <w:t>Pizza Restaurant Website</w:t>
                  </w:r>
                  <w:r w:rsidRPr="00145CAF">
                    <w:rPr>
                      <w:rStyle w:val="span"/>
                      <w:rFonts w:asciiTheme="minorHAnsi" w:eastAsia="Trebuchet MS" w:hAnsiTheme="minorHAnsi" w:cstheme="minorHAnsi"/>
                      <w:u w:val="single"/>
                    </w:rPr>
                    <w:t>:</w:t>
                  </w:r>
                  <w:r w:rsidR="008A4088">
                    <w:rPr>
                      <w:rStyle w:val="span"/>
                      <w:rFonts w:asciiTheme="minorHAnsi" w:eastAsia="Trebuchet MS" w:hAnsiTheme="minorHAnsi" w:cstheme="minorHAnsi"/>
                      <w:u w:val="single"/>
                    </w:rPr>
                    <w:t xml:space="preserve"> </w:t>
                  </w:r>
                </w:p>
                <w:p w14:paraId="5ADBCF53" w14:textId="77777777" w:rsidR="00345D5C" w:rsidRDefault="00345D5C" w:rsidP="008D178B">
                  <w:pPr>
                    <w:pStyle w:val="divdocumentright-boxsinglecolumn"/>
                    <w:spacing w:line="340" w:lineRule="atLeast"/>
                    <w:ind w:right="360"/>
                    <w:jc w:val="both"/>
                    <w:rPr>
                      <w:rStyle w:val="span"/>
                      <w:rFonts w:asciiTheme="minorHAnsi" w:eastAsia="Trebuchet MS" w:hAnsiTheme="minorHAnsi" w:cstheme="minorHAnsi"/>
                      <w:u w:val="single"/>
                    </w:rPr>
                  </w:pPr>
                </w:p>
                <w:p w14:paraId="7141781D" w14:textId="5FF77BD8" w:rsidR="008A4088" w:rsidRPr="008A4088" w:rsidRDefault="008A4088" w:rsidP="008D178B">
                  <w:pPr>
                    <w:pStyle w:val="divdocumentright-boxsinglecolumn"/>
                    <w:spacing w:line="340" w:lineRule="atLeast"/>
                    <w:ind w:right="360"/>
                    <w:jc w:val="both"/>
                    <w:rPr>
                      <w:rStyle w:val="divdocumentparentContainerright-boxlast-box"/>
                      <w:rFonts w:asciiTheme="minorHAnsi" w:eastAsia="Trebuchet MS" w:hAnsiTheme="minorHAnsi" w:cstheme="minorHAnsi"/>
                      <w:b/>
                      <w:color w:val="343B30"/>
                      <w:u w:val="single"/>
                    </w:rPr>
                  </w:pPr>
                  <w:r w:rsidRPr="008A4088">
                    <w:rPr>
                      <w:rStyle w:val="span"/>
                      <w:rFonts w:asciiTheme="minorHAnsi" w:eastAsia="Trebuchet MS" w:hAnsiTheme="minorHAnsi" w:cstheme="minorHAnsi"/>
                      <w:b/>
                      <w:u w:val="single"/>
                    </w:rPr>
                    <w:t xml:space="preserve">Project Link: </w:t>
                  </w:r>
                  <w:r>
                    <w:rPr>
                      <w:rStyle w:val="span"/>
                      <w:rFonts w:asciiTheme="minorHAnsi" w:eastAsia="Trebuchet MS" w:hAnsiTheme="minorHAnsi" w:cstheme="minorHAnsi"/>
                      <w:b/>
                      <w:u w:val="single"/>
                    </w:rPr>
                    <w:t>https://pizzabellaiom.com</w:t>
                  </w:r>
                </w:p>
                <w:p w14:paraId="039B2EDD" w14:textId="22CC0B02" w:rsidR="00145CAF" w:rsidRDefault="00145CAF" w:rsidP="008D178B">
                  <w:pPr>
                    <w:pStyle w:val="p"/>
                    <w:spacing w:line="340" w:lineRule="atLeast"/>
                    <w:ind w:right="360"/>
                    <w:jc w:val="both"/>
                    <w:rPr>
                      <w:rStyle w:val="span"/>
                      <w:rFonts w:asciiTheme="minorHAnsi" w:eastAsia="Trebuchet MS" w:hAnsiTheme="minorHAnsi" w:cstheme="minorHAnsi"/>
                      <w:color w:val="343B30"/>
                    </w:rPr>
                  </w:pPr>
                  <w:r w:rsidRPr="0099408B">
                    <w:rPr>
                      <w:rStyle w:val="span"/>
                      <w:rFonts w:asciiTheme="minorHAnsi" w:eastAsia="Trebuchet MS" w:hAnsiTheme="minorHAnsi" w:cstheme="minorHAnsi"/>
                      <w:color w:val="343B30"/>
                    </w:rPr>
                    <w:t>This project is to develop mainly to order a pizza by a customer through online, the customers can add the selected pizza to the Basket and</w:t>
                  </w:r>
                  <w:r w:rsidR="005D7393">
                    <w:rPr>
                      <w:rStyle w:val="span"/>
                      <w:rFonts w:asciiTheme="minorHAnsi" w:eastAsia="Trebuchet MS" w:hAnsiTheme="minorHAnsi" w:cstheme="minorHAnsi"/>
                      <w:color w:val="343B30"/>
                    </w:rPr>
                    <w:t xml:space="preserve"> </w:t>
                  </w:r>
                  <w:r w:rsidR="00937BC9">
                    <w:rPr>
                      <w:rStyle w:val="span"/>
                      <w:rFonts w:asciiTheme="minorHAnsi" w:eastAsia="Trebuchet MS" w:hAnsiTheme="minorHAnsi" w:cstheme="minorHAnsi"/>
                      <w:color w:val="343B30"/>
                    </w:rPr>
                    <w:t>the management will deliver the ordered pizza</w:t>
                  </w:r>
                  <w:r w:rsidR="005D7393">
                    <w:rPr>
                      <w:rStyle w:val="span"/>
                      <w:rFonts w:asciiTheme="minorHAnsi" w:eastAsia="Trebuchet MS" w:hAnsiTheme="minorHAnsi" w:cstheme="minorHAnsi"/>
                      <w:color w:val="343B30"/>
                    </w:rPr>
                    <w:t xml:space="preserve"> to the address or postcode which customer entered in the address forms</w:t>
                  </w:r>
                  <w:r w:rsidRPr="0099408B">
                    <w:rPr>
                      <w:rStyle w:val="span"/>
                      <w:rFonts w:asciiTheme="minorHAnsi" w:eastAsia="Trebuchet MS" w:hAnsiTheme="minorHAnsi" w:cstheme="minorHAnsi"/>
                      <w:color w:val="343B30"/>
                    </w:rPr>
                    <w:t>, the application is developed using React JS, JavaScript</w:t>
                  </w:r>
                  <w:r w:rsidR="001552A6">
                    <w:rPr>
                      <w:rStyle w:val="span"/>
                      <w:rFonts w:asciiTheme="minorHAnsi" w:eastAsia="Trebuchet MS" w:hAnsiTheme="minorHAnsi" w:cstheme="minorHAnsi"/>
                      <w:color w:val="343B30"/>
                    </w:rPr>
                    <w:t xml:space="preserve"> and for designing the website,</w:t>
                  </w:r>
                  <w:r w:rsidR="008255F5">
                    <w:rPr>
                      <w:rStyle w:val="span"/>
                      <w:rFonts w:asciiTheme="minorHAnsi" w:eastAsia="Trebuchet MS" w:hAnsiTheme="minorHAnsi" w:cstheme="minorHAnsi"/>
                      <w:color w:val="343B30"/>
                    </w:rPr>
                    <w:t xml:space="preserve"> </w:t>
                  </w:r>
                  <w:r w:rsidRPr="0099408B">
                    <w:rPr>
                      <w:rStyle w:val="span"/>
                      <w:rFonts w:asciiTheme="minorHAnsi" w:eastAsia="Trebuchet MS" w:hAnsiTheme="minorHAnsi" w:cstheme="minorHAnsi"/>
                      <w:color w:val="343B30"/>
                    </w:rPr>
                    <w:t>use</w:t>
                  </w:r>
                  <w:r w:rsidR="008255F5">
                    <w:rPr>
                      <w:rStyle w:val="span"/>
                      <w:rFonts w:asciiTheme="minorHAnsi" w:eastAsia="Trebuchet MS" w:hAnsiTheme="minorHAnsi" w:cstheme="minorHAnsi"/>
                      <w:color w:val="343B30"/>
                    </w:rPr>
                    <w:t>d</w:t>
                  </w:r>
                  <w:r w:rsidRPr="0099408B">
                    <w:rPr>
                      <w:rStyle w:val="span"/>
                      <w:rFonts w:asciiTheme="minorHAnsi" w:eastAsia="Trebuchet MS" w:hAnsiTheme="minorHAnsi" w:cstheme="minorHAnsi"/>
                      <w:color w:val="343B30"/>
                    </w:rPr>
                    <w:t xml:space="preserve"> React material design and CSS.</w:t>
                  </w:r>
                </w:p>
                <w:p w14:paraId="0812C506" w14:textId="5017C0FD" w:rsidR="00937BC9" w:rsidRDefault="00937BC9" w:rsidP="00937BC9">
                  <w:pPr>
                    <w:pStyle w:val="p"/>
                    <w:numPr>
                      <w:ilvl w:val="0"/>
                      <w:numId w:val="15"/>
                    </w:numPr>
                    <w:spacing w:line="340" w:lineRule="atLeast"/>
                    <w:ind w:right="360"/>
                    <w:jc w:val="both"/>
                    <w:rPr>
                      <w:rStyle w:val="span"/>
                      <w:rFonts w:asciiTheme="minorHAnsi" w:eastAsia="Trebuchet MS" w:hAnsiTheme="minorHAnsi" w:cstheme="minorHAnsi"/>
                      <w:color w:val="343B30"/>
                    </w:rPr>
                  </w:pPr>
                  <w:r>
                    <w:rPr>
                      <w:rStyle w:val="span"/>
                      <w:rFonts w:asciiTheme="minorHAnsi" w:eastAsia="Trebuchet MS" w:hAnsiTheme="minorHAnsi" w:cstheme="minorHAnsi"/>
                      <w:color w:val="343B30"/>
                    </w:rPr>
                    <w:t>Building, Monitoring and maintaining the database</w:t>
                  </w:r>
                </w:p>
                <w:p w14:paraId="3A537956" w14:textId="242B6E77" w:rsidR="00937BC9" w:rsidRPr="0099408B" w:rsidRDefault="00937BC9" w:rsidP="00937BC9">
                  <w:pPr>
                    <w:pStyle w:val="p"/>
                    <w:numPr>
                      <w:ilvl w:val="0"/>
                      <w:numId w:val="15"/>
                    </w:numPr>
                    <w:spacing w:line="340" w:lineRule="atLeast"/>
                    <w:ind w:right="360"/>
                    <w:jc w:val="both"/>
                    <w:rPr>
                      <w:rStyle w:val="span"/>
                      <w:rFonts w:asciiTheme="minorHAnsi" w:eastAsia="Trebuchet MS" w:hAnsiTheme="minorHAnsi" w:cstheme="minorHAnsi"/>
                      <w:color w:val="343B30"/>
                    </w:rPr>
                  </w:pPr>
                  <w:r>
                    <w:rPr>
                      <w:rStyle w:val="span"/>
                      <w:rFonts w:asciiTheme="minorHAnsi" w:eastAsia="Trebuchet MS" w:hAnsiTheme="minorHAnsi" w:cstheme="minorHAnsi"/>
                      <w:color w:val="343B30"/>
                    </w:rPr>
                    <w:t>Updating and designing the layouts and editing website content</w:t>
                  </w:r>
                  <w:r w:rsidR="0032489B">
                    <w:rPr>
                      <w:rStyle w:val="span"/>
                      <w:rFonts w:asciiTheme="minorHAnsi" w:eastAsia="Trebuchet MS" w:hAnsiTheme="minorHAnsi" w:cstheme="minorHAnsi"/>
                      <w:color w:val="343B30"/>
                    </w:rPr>
                    <w:t>.</w:t>
                  </w:r>
                </w:p>
                <w:p w14:paraId="69D56433" w14:textId="020247DA" w:rsidR="007B0655" w:rsidRPr="0040637E" w:rsidRDefault="007B0655" w:rsidP="008D178B">
                  <w:pPr>
                    <w:pStyle w:val="divdocumentulli"/>
                    <w:spacing w:line="320" w:lineRule="atLeast"/>
                    <w:ind w:left="520"/>
                    <w:jc w:val="both"/>
                    <w:rPr>
                      <w:rStyle w:val="span"/>
                      <w:rFonts w:eastAsia="Arial"/>
                      <w:color w:val="231F20"/>
                    </w:rPr>
                  </w:pPr>
                </w:p>
              </w:tc>
            </w:tr>
          </w:tbl>
          <w:p w14:paraId="3C91A6F5" w14:textId="77777777" w:rsidR="007B0655" w:rsidRPr="0040637E" w:rsidRDefault="007B0655" w:rsidP="008D178B">
            <w:pPr>
              <w:jc w:val="both"/>
              <w:rPr>
                <w:vanish/>
              </w:rPr>
            </w:pPr>
          </w:p>
          <w:p w14:paraId="6EAC057B" w14:textId="77777777" w:rsidR="007B0655" w:rsidRPr="0040637E" w:rsidRDefault="007B0655" w:rsidP="008D178B">
            <w:pPr>
              <w:jc w:val="both"/>
              <w:rPr>
                <w:rStyle w:val="divdocumentsectiontwocolsectiondivheading"/>
                <w:rFonts w:eastAsia="Arial"/>
                <w:b/>
                <w:bCs/>
                <w:caps/>
                <w:color w:val="0187DE"/>
              </w:rPr>
            </w:pPr>
          </w:p>
        </w:tc>
      </w:tr>
    </w:tbl>
    <w:p w14:paraId="3B8CE8CE" w14:textId="77777777" w:rsidR="007B0655" w:rsidRPr="0040637E" w:rsidRDefault="007B0655" w:rsidP="008D178B">
      <w:pPr>
        <w:jc w:val="both"/>
        <w:rPr>
          <w:vanish/>
        </w:rPr>
      </w:pPr>
    </w:p>
    <w:tbl>
      <w:tblPr>
        <w:tblStyle w:val="divdocumentsectiontwocolsection"/>
        <w:tblW w:w="0" w:type="auto"/>
        <w:tblCellSpacing w:w="0" w:type="dxa"/>
        <w:tblLayout w:type="fixed"/>
        <w:tblCellMar>
          <w:top w:w="300" w:type="dxa"/>
          <w:left w:w="0" w:type="dxa"/>
          <w:right w:w="0" w:type="dxa"/>
        </w:tblCellMar>
        <w:tblLook w:val="05E0" w:firstRow="1" w:lastRow="1" w:firstColumn="1" w:lastColumn="1" w:noHBand="0" w:noVBand="1"/>
      </w:tblPr>
      <w:tblGrid>
        <w:gridCol w:w="2760"/>
        <w:gridCol w:w="8200"/>
      </w:tblGrid>
      <w:tr w:rsidR="007B0655" w:rsidRPr="0040637E" w14:paraId="0D236A05" w14:textId="77777777">
        <w:trPr>
          <w:tblCellSpacing w:w="0" w:type="dxa"/>
        </w:trPr>
        <w:tc>
          <w:tcPr>
            <w:tcW w:w="2760" w:type="dxa"/>
            <w:tcMar>
              <w:top w:w="0" w:type="dxa"/>
              <w:left w:w="0" w:type="dxa"/>
              <w:bottom w:w="0" w:type="dxa"/>
              <w:right w:w="0" w:type="dxa"/>
            </w:tcMar>
            <w:hideMark/>
          </w:tcPr>
          <w:p w14:paraId="27CBF536" w14:textId="77777777" w:rsidR="007B0655" w:rsidRPr="0040637E" w:rsidRDefault="007527D4" w:rsidP="008D178B">
            <w:pPr>
              <w:pStyle w:val="divdocumentsectiontwocolsectiondivheadingdivsectiontitle"/>
              <w:spacing w:line="340" w:lineRule="atLeast"/>
              <w:ind w:right="300"/>
              <w:jc w:val="both"/>
              <w:rPr>
                <w:rStyle w:val="divdocumentsectiontwocolsectiondivheading"/>
                <w:rFonts w:eastAsia="Arial"/>
                <w:b/>
                <w:bCs/>
                <w:caps/>
                <w:color w:val="0187DE"/>
              </w:rPr>
            </w:pPr>
            <w:r w:rsidRPr="0040637E">
              <w:rPr>
                <w:rStyle w:val="divdocumentsectiontwocolsectiondivheading"/>
                <w:rFonts w:eastAsia="Arial"/>
                <w:b/>
                <w:bCs/>
                <w:caps/>
                <w:color w:val="0187DE"/>
              </w:rPr>
              <w:t>Education</w:t>
            </w:r>
          </w:p>
        </w:tc>
        <w:tc>
          <w:tcPr>
            <w:tcW w:w="8200" w:type="dxa"/>
            <w:tcBorders>
              <w:left w:val="single" w:sz="8" w:space="0" w:color="979797"/>
            </w:tcBorders>
            <w:tcMar>
              <w:top w:w="0" w:type="dxa"/>
              <w:left w:w="10" w:type="dxa"/>
              <w:bottom w:w="0" w:type="dxa"/>
              <w:right w:w="0" w:type="dxa"/>
            </w:tcMar>
            <w:hideMark/>
          </w:tcPr>
          <w:tbl>
            <w:tblPr>
              <w:tblStyle w:val="divdocumentsectiontwocolsectionnotlangSecnotskliSecdivparagraphWrapperdivparagraph"/>
              <w:tblW w:w="5000" w:type="pct"/>
              <w:tblCellSpacing w:w="0" w:type="dxa"/>
              <w:tblLayout w:type="fixed"/>
              <w:tblCellMar>
                <w:left w:w="0" w:type="dxa"/>
                <w:right w:w="0" w:type="dxa"/>
              </w:tblCellMar>
              <w:tblLook w:val="05E0" w:firstRow="1" w:lastRow="1" w:firstColumn="1" w:lastColumn="1" w:noHBand="0" w:noVBand="1"/>
            </w:tblPr>
            <w:tblGrid>
              <w:gridCol w:w="280"/>
              <w:gridCol w:w="7890"/>
            </w:tblGrid>
            <w:tr w:rsidR="007B0655" w:rsidRPr="0040637E" w14:paraId="6025BF7A" w14:textId="77777777">
              <w:trPr>
                <w:tblCellSpacing w:w="0" w:type="dxa"/>
              </w:trPr>
              <w:tc>
                <w:tcPr>
                  <w:tcW w:w="280" w:type="dxa"/>
                  <w:tcMar>
                    <w:top w:w="300" w:type="dxa"/>
                    <w:left w:w="0" w:type="dxa"/>
                    <w:bottom w:w="0" w:type="dxa"/>
                    <w:right w:w="0" w:type="dxa"/>
                  </w:tcMar>
                  <w:hideMark/>
                </w:tcPr>
                <w:p w14:paraId="568AF24E" w14:textId="77777777" w:rsidR="007B0655" w:rsidRPr="0040637E" w:rsidRDefault="007527D4" w:rsidP="008D178B">
                  <w:pPr>
                    <w:spacing w:line="320" w:lineRule="atLeast"/>
                    <w:jc w:val="both"/>
                    <w:rPr>
                      <w:rStyle w:val="divdocumentdivparagraphWrapperdivparaCell"/>
                      <w:rFonts w:eastAsia="Arial"/>
                      <w:color w:val="231F20"/>
                    </w:rPr>
                  </w:pPr>
                  <w:r w:rsidRPr="0040637E">
                    <w:rPr>
                      <w:rStyle w:val="divdocumentdivparagraphWrapperdivparaCell"/>
                      <w:rFonts w:eastAsia="Arial"/>
                      <w:noProof/>
                      <w:color w:val="231F20"/>
                      <w:lang w:val="en-IN" w:eastAsia="en-IN"/>
                    </w:rPr>
                    <w:drawing>
                      <wp:anchor distT="0" distB="0" distL="114300" distR="114300" simplePos="0" relativeHeight="251665408" behindDoc="0" locked="0" layoutInCell="1" allowOverlap="1" wp14:anchorId="0767131E" wp14:editId="185518C7">
                        <wp:simplePos x="0" y="0"/>
                        <wp:positionH relativeFrom="column">
                          <wp:posOffset>-76200</wp:posOffset>
                        </wp:positionH>
                        <wp:positionV relativeFrom="paragraph">
                          <wp:posOffset>63500</wp:posOffset>
                        </wp:positionV>
                        <wp:extent cx="140148" cy="140232"/>
                        <wp:effectExtent l="0" t="0" r="0" b="0"/>
                        <wp:wrapNone/>
                        <wp:docPr id="100023" name="Picture 1000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23" name=""/>
                                <pic:cNvPicPr>
                                  <a:picLocks/>
                                </pic:cNvPicPr>
                              </pic:nvPicPr>
                              <pic:blipFill>
                                <a:blip r:embed="rId9"/>
                                <a:stretch>
                                  <a:fillRect/>
                                </a:stretch>
                              </pic:blipFill>
                              <pic:spPr>
                                <a:xfrm>
                                  <a:off x="0" y="0"/>
                                  <a:ext cx="140148" cy="140232"/>
                                </a:xfrm>
                                <a:prstGeom prst="rect">
                                  <a:avLst/>
                                </a:prstGeom>
                              </pic:spPr>
                            </pic:pic>
                          </a:graphicData>
                        </a:graphic>
                      </wp:anchor>
                    </w:drawing>
                  </w:r>
                </w:p>
              </w:tc>
              <w:tc>
                <w:tcPr>
                  <w:tcW w:w="7900" w:type="dxa"/>
                  <w:tcMar>
                    <w:top w:w="300" w:type="dxa"/>
                    <w:left w:w="0" w:type="dxa"/>
                    <w:bottom w:w="0" w:type="dxa"/>
                    <w:right w:w="0" w:type="dxa"/>
                  </w:tcMar>
                  <w:vAlign w:val="bottom"/>
                  <w:hideMark/>
                </w:tcPr>
                <w:p w14:paraId="7939A0BC" w14:textId="062271AD" w:rsidR="00145CAF" w:rsidRDefault="00145CAF" w:rsidP="008D178B">
                  <w:pPr>
                    <w:pStyle w:val="spanpaddedline"/>
                    <w:spacing w:line="320" w:lineRule="atLeast"/>
                    <w:jc w:val="both"/>
                    <w:rPr>
                      <w:rStyle w:val="span"/>
                      <w:rFonts w:eastAsia="Arial"/>
                      <w:color w:val="231F20"/>
                    </w:rPr>
                  </w:pPr>
                  <w:r w:rsidRPr="00145CAF">
                    <w:rPr>
                      <w:rFonts w:cs="Segoe UI Symbol"/>
                      <w:b/>
                      <w:bCs/>
                    </w:rPr>
                    <w:t>Master of Science in IoT with Data Analytics</w:t>
                  </w:r>
                  <w:r w:rsidRPr="0040637E">
                    <w:rPr>
                      <w:rStyle w:val="span"/>
                      <w:rFonts w:eastAsia="Arial"/>
                      <w:color w:val="231F20"/>
                    </w:rPr>
                    <w:t>,</w:t>
                  </w:r>
                </w:p>
                <w:p w14:paraId="2FAB77F5" w14:textId="3FE0588F" w:rsidR="007B0655" w:rsidRPr="0040637E" w:rsidRDefault="007527D4" w:rsidP="008D178B">
                  <w:pPr>
                    <w:pStyle w:val="spanpaddedline"/>
                    <w:spacing w:line="320" w:lineRule="atLeast"/>
                    <w:jc w:val="both"/>
                    <w:rPr>
                      <w:rStyle w:val="divdocumentdivparagraphsinglecolumn"/>
                      <w:rFonts w:eastAsia="Arial"/>
                      <w:b/>
                      <w:bCs/>
                      <w:color w:val="231F20"/>
                    </w:rPr>
                  </w:pPr>
                  <w:r w:rsidRPr="0040637E">
                    <w:rPr>
                      <w:rStyle w:val="span"/>
                      <w:rFonts w:eastAsia="Arial"/>
                      <w:color w:val="231F20"/>
                    </w:rPr>
                    <w:t>Bournemouth University</w:t>
                  </w:r>
                  <w:r w:rsidRPr="0040637E">
                    <w:rPr>
                      <w:rStyle w:val="span"/>
                      <w:rFonts w:eastAsia="Arial"/>
                      <w:b/>
                      <w:bCs/>
                      <w:color w:val="231F20"/>
                    </w:rPr>
                    <w:t xml:space="preserve">, </w:t>
                  </w:r>
                  <w:r w:rsidRPr="0040637E">
                    <w:rPr>
                      <w:rStyle w:val="span"/>
                      <w:rFonts w:eastAsia="Arial"/>
                      <w:color w:val="231F20"/>
                    </w:rPr>
                    <w:t>Bournemouth</w:t>
                  </w:r>
                  <w:r w:rsidR="00145CAF">
                    <w:rPr>
                      <w:rStyle w:val="divdocumentdivparagraphsinglecolumn"/>
                      <w:rFonts w:eastAsia="Arial"/>
                    </w:rPr>
                    <w:t>, United Kingdom</w:t>
                  </w:r>
                </w:p>
              </w:tc>
            </w:tr>
          </w:tbl>
          <w:p w14:paraId="232FA47B" w14:textId="77777777" w:rsidR="007B0655" w:rsidRPr="0040637E" w:rsidRDefault="007B0655" w:rsidP="008D178B">
            <w:pPr>
              <w:jc w:val="both"/>
              <w:rPr>
                <w:vanish/>
              </w:rPr>
            </w:pPr>
          </w:p>
          <w:tbl>
            <w:tblPr>
              <w:tblStyle w:val="divdocumentsectiontwocolsectionnotlangSecnotskliSecdivparagraphWrapperdivparagraph"/>
              <w:tblW w:w="5000" w:type="pct"/>
              <w:tblCellSpacing w:w="0" w:type="dxa"/>
              <w:tblLayout w:type="fixed"/>
              <w:tblCellMar>
                <w:left w:w="0" w:type="dxa"/>
                <w:right w:w="0" w:type="dxa"/>
              </w:tblCellMar>
              <w:tblLook w:val="05E0" w:firstRow="1" w:lastRow="1" w:firstColumn="1" w:lastColumn="1" w:noHBand="0" w:noVBand="1"/>
            </w:tblPr>
            <w:tblGrid>
              <w:gridCol w:w="280"/>
              <w:gridCol w:w="7890"/>
            </w:tblGrid>
            <w:tr w:rsidR="007B0655" w:rsidRPr="0040637E" w14:paraId="5CF60C48" w14:textId="77777777">
              <w:trPr>
                <w:tblCellSpacing w:w="0" w:type="dxa"/>
              </w:trPr>
              <w:tc>
                <w:tcPr>
                  <w:tcW w:w="280" w:type="dxa"/>
                  <w:tcMar>
                    <w:top w:w="200" w:type="dxa"/>
                    <w:left w:w="0" w:type="dxa"/>
                    <w:bottom w:w="0" w:type="dxa"/>
                    <w:right w:w="0" w:type="dxa"/>
                  </w:tcMar>
                  <w:hideMark/>
                </w:tcPr>
                <w:p w14:paraId="75C5D181" w14:textId="77777777" w:rsidR="007B0655" w:rsidRPr="0040637E" w:rsidRDefault="007527D4" w:rsidP="008D178B">
                  <w:pPr>
                    <w:spacing w:line="320" w:lineRule="atLeast"/>
                    <w:jc w:val="both"/>
                    <w:rPr>
                      <w:rStyle w:val="divdocumentdivparagraphWrapperdivparaCell"/>
                      <w:rFonts w:eastAsia="Arial"/>
                      <w:color w:val="231F20"/>
                    </w:rPr>
                  </w:pPr>
                  <w:r w:rsidRPr="0040637E">
                    <w:rPr>
                      <w:rStyle w:val="divdocumentdivparagraphWrapperdivparaCell"/>
                      <w:rFonts w:eastAsia="Arial"/>
                      <w:noProof/>
                      <w:color w:val="231F20"/>
                      <w:lang w:val="en-IN" w:eastAsia="en-IN"/>
                    </w:rPr>
                    <w:drawing>
                      <wp:anchor distT="0" distB="0" distL="114300" distR="114300" simplePos="0" relativeHeight="251667456" behindDoc="0" locked="0" layoutInCell="1" allowOverlap="1" wp14:anchorId="13A44A96" wp14:editId="20CE0A20">
                        <wp:simplePos x="0" y="0"/>
                        <wp:positionH relativeFrom="column">
                          <wp:posOffset>-76200</wp:posOffset>
                        </wp:positionH>
                        <wp:positionV relativeFrom="paragraph">
                          <wp:posOffset>63500</wp:posOffset>
                        </wp:positionV>
                        <wp:extent cx="140148" cy="140232"/>
                        <wp:effectExtent l="0" t="0" r="0" b="0"/>
                        <wp:wrapNone/>
                        <wp:docPr id="100025" name="Picture 1000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25" name=""/>
                                <pic:cNvPicPr>
                                  <a:picLocks/>
                                </pic:cNvPicPr>
                              </pic:nvPicPr>
                              <pic:blipFill>
                                <a:blip r:embed="rId9"/>
                                <a:stretch>
                                  <a:fillRect/>
                                </a:stretch>
                              </pic:blipFill>
                              <pic:spPr>
                                <a:xfrm>
                                  <a:off x="0" y="0"/>
                                  <a:ext cx="140148" cy="140232"/>
                                </a:xfrm>
                                <a:prstGeom prst="rect">
                                  <a:avLst/>
                                </a:prstGeom>
                              </pic:spPr>
                            </pic:pic>
                          </a:graphicData>
                        </a:graphic>
                      </wp:anchor>
                    </w:drawing>
                  </w:r>
                </w:p>
              </w:tc>
              <w:tc>
                <w:tcPr>
                  <w:tcW w:w="7900" w:type="dxa"/>
                  <w:tcMar>
                    <w:top w:w="200" w:type="dxa"/>
                    <w:left w:w="0" w:type="dxa"/>
                    <w:bottom w:w="0" w:type="dxa"/>
                    <w:right w:w="0" w:type="dxa"/>
                  </w:tcMar>
                  <w:vAlign w:val="bottom"/>
                  <w:hideMark/>
                </w:tcPr>
                <w:p w14:paraId="4103455D" w14:textId="7DE7D7F3" w:rsidR="007B0655" w:rsidRPr="00145CAF" w:rsidRDefault="007527D4" w:rsidP="008D178B">
                  <w:pPr>
                    <w:pStyle w:val="singlecolumnspanpaddedlinenth-child1"/>
                    <w:spacing w:line="320" w:lineRule="atLeast"/>
                    <w:jc w:val="both"/>
                    <w:rPr>
                      <w:rStyle w:val="divdocumentdivparagraphsinglecolumn"/>
                      <w:rFonts w:eastAsia="Arial"/>
                      <w:color w:val="231F20"/>
                    </w:rPr>
                  </w:pPr>
                  <w:r w:rsidRPr="00145CAF">
                    <w:rPr>
                      <w:rStyle w:val="degree"/>
                      <w:rFonts w:eastAsia="Arial"/>
                      <w:color w:val="231F20"/>
                    </w:rPr>
                    <w:t>Bachelor of Technology</w:t>
                  </w:r>
                  <w:r w:rsidRPr="00145CAF">
                    <w:rPr>
                      <w:rStyle w:val="span"/>
                      <w:rFonts w:eastAsia="Arial"/>
                      <w:color w:val="231F20"/>
                    </w:rPr>
                    <w:t xml:space="preserve"> </w:t>
                  </w:r>
                  <w:r w:rsidR="00145CAF" w:rsidRPr="00145CAF">
                    <w:rPr>
                      <w:rStyle w:val="span"/>
                      <w:rFonts w:eastAsia="Arial"/>
                      <w:b/>
                      <w:bCs/>
                      <w:color w:val="231F20"/>
                    </w:rPr>
                    <w:t xml:space="preserve">in </w:t>
                  </w:r>
                  <w:r w:rsidRPr="00145CAF">
                    <w:rPr>
                      <w:rStyle w:val="span"/>
                      <w:rFonts w:eastAsia="Arial"/>
                      <w:b/>
                      <w:bCs/>
                      <w:color w:val="231F20"/>
                    </w:rPr>
                    <w:t>Electronic and communication Engineering</w:t>
                  </w:r>
                </w:p>
                <w:p w14:paraId="3588D23C" w14:textId="102080F2" w:rsidR="007B0655" w:rsidRPr="0040637E" w:rsidRDefault="007527D4" w:rsidP="008D178B">
                  <w:pPr>
                    <w:pStyle w:val="spanpaddedline"/>
                    <w:spacing w:line="320" w:lineRule="atLeast"/>
                    <w:jc w:val="both"/>
                    <w:rPr>
                      <w:rStyle w:val="divdocumentdivparagraphsinglecolumn"/>
                      <w:rFonts w:eastAsia="Arial"/>
                      <w:color w:val="231F20"/>
                    </w:rPr>
                  </w:pPr>
                  <w:r w:rsidRPr="0040637E">
                    <w:rPr>
                      <w:rStyle w:val="span"/>
                      <w:rFonts w:eastAsia="Arial"/>
                      <w:color w:val="231F20"/>
                    </w:rPr>
                    <w:t>Jawaharlal Nehru Technological University</w:t>
                  </w:r>
                  <w:r w:rsidR="00145CAF">
                    <w:rPr>
                      <w:rStyle w:val="divdocumentdivparagraphsinglecolumn"/>
                      <w:rFonts w:eastAsia="Arial"/>
                    </w:rPr>
                    <w:t>, Hyderabad, India</w:t>
                  </w:r>
                </w:p>
              </w:tc>
            </w:tr>
          </w:tbl>
          <w:p w14:paraId="664200BE" w14:textId="77777777" w:rsidR="007B0655" w:rsidRPr="0040637E" w:rsidRDefault="007B0655" w:rsidP="008D178B">
            <w:pPr>
              <w:jc w:val="both"/>
              <w:rPr>
                <w:rStyle w:val="divdocumentsectiontwocolsectiondivheading"/>
                <w:rFonts w:eastAsia="Arial"/>
                <w:b/>
                <w:bCs/>
                <w:caps/>
                <w:color w:val="0187DE"/>
              </w:rPr>
            </w:pPr>
          </w:p>
        </w:tc>
      </w:tr>
    </w:tbl>
    <w:p w14:paraId="22A6F1FF" w14:textId="77777777" w:rsidR="007B0655" w:rsidRPr="0040637E" w:rsidRDefault="007B0655" w:rsidP="008D178B">
      <w:pPr>
        <w:jc w:val="both"/>
        <w:rPr>
          <w:vanish/>
        </w:rPr>
      </w:pPr>
    </w:p>
    <w:p w14:paraId="7FC3904F" w14:textId="77777777" w:rsidR="007B0655" w:rsidRPr="0040637E" w:rsidRDefault="007B0655" w:rsidP="008D178B">
      <w:pPr>
        <w:jc w:val="both"/>
        <w:rPr>
          <w:vanish/>
        </w:rPr>
      </w:pPr>
    </w:p>
    <w:tbl>
      <w:tblPr>
        <w:tblStyle w:val="divdocumentsectiontwocolsection"/>
        <w:tblW w:w="0" w:type="auto"/>
        <w:tblCellSpacing w:w="0" w:type="dxa"/>
        <w:tblLayout w:type="fixed"/>
        <w:tblCellMar>
          <w:top w:w="300" w:type="dxa"/>
          <w:left w:w="0" w:type="dxa"/>
          <w:right w:w="0" w:type="dxa"/>
        </w:tblCellMar>
        <w:tblLook w:val="05E0" w:firstRow="1" w:lastRow="1" w:firstColumn="1" w:lastColumn="1" w:noHBand="0" w:noVBand="1"/>
      </w:tblPr>
      <w:tblGrid>
        <w:gridCol w:w="2760"/>
        <w:gridCol w:w="8200"/>
      </w:tblGrid>
      <w:tr w:rsidR="007B0655" w:rsidRPr="0040637E" w14:paraId="2F28CF5A" w14:textId="77777777">
        <w:trPr>
          <w:tblCellSpacing w:w="0" w:type="dxa"/>
        </w:trPr>
        <w:tc>
          <w:tcPr>
            <w:tcW w:w="2760" w:type="dxa"/>
            <w:tcMar>
              <w:top w:w="0" w:type="dxa"/>
              <w:left w:w="0" w:type="dxa"/>
              <w:bottom w:w="0" w:type="dxa"/>
              <w:right w:w="0" w:type="dxa"/>
            </w:tcMar>
            <w:hideMark/>
          </w:tcPr>
          <w:p w14:paraId="0C841466" w14:textId="77777777" w:rsidR="007B0655" w:rsidRPr="0040637E" w:rsidRDefault="007527D4" w:rsidP="008D178B">
            <w:pPr>
              <w:pStyle w:val="divdocumentsectiontwocolsectiondivheadingdivsectiontitle"/>
              <w:spacing w:line="340" w:lineRule="atLeast"/>
              <w:ind w:right="300"/>
              <w:jc w:val="both"/>
              <w:rPr>
                <w:rStyle w:val="divdocumentsectiontwocolsectiondivheading"/>
                <w:rFonts w:eastAsia="Arial"/>
                <w:b/>
                <w:bCs/>
                <w:caps/>
                <w:color w:val="0187DE"/>
              </w:rPr>
            </w:pPr>
            <w:r w:rsidRPr="0040637E">
              <w:rPr>
                <w:rStyle w:val="divdocumentsectiontwocolsectiondivheading"/>
                <w:rFonts w:eastAsia="Arial"/>
                <w:b/>
                <w:bCs/>
                <w:caps/>
                <w:color w:val="0187DE"/>
              </w:rPr>
              <w:t>Additional Information</w:t>
            </w:r>
          </w:p>
        </w:tc>
        <w:tc>
          <w:tcPr>
            <w:tcW w:w="8200" w:type="dxa"/>
            <w:tcBorders>
              <w:left w:val="single" w:sz="8" w:space="0" w:color="979797"/>
            </w:tcBorders>
            <w:tcMar>
              <w:top w:w="0" w:type="dxa"/>
              <w:left w:w="10" w:type="dxa"/>
              <w:bottom w:w="0" w:type="dxa"/>
              <w:right w:w="0" w:type="dxa"/>
            </w:tcMar>
            <w:hideMark/>
          </w:tcPr>
          <w:tbl>
            <w:tblPr>
              <w:tblStyle w:val="divdocumentsectiontwocolsectionnotlangSecnotskliSecdivparagraphWrapperdivparagraph"/>
              <w:tblW w:w="5000" w:type="pct"/>
              <w:tblCellSpacing w:w="0" w:type="dxa"/>
              <w:tblLayout w:type="fixed"/>
              <w:tblCellMar>
                <w:left w:w="0" w:type="dxa"/>
                <w:right w:w="0" w:type="dxa"/>
              </w:tblCellMar>
              <w:tblLook w:val="05E0" w:firstRow="1" w:lastRow="1" w:firstColumn="1" w:lastColumn="1" w:noHBand="0" w:noVBand="1"/>
            </w:tblPr>
            <w:tblGrid>
              <w:gridCol w:w="280"/>
              <w:gridCol w:w="7890"/>
            </w:tblGrid>
            <w:tr w:rsidR="007B0655" w:rsidRPr="0040637E" w14:paraId="3D9D0EF8" w14:textId="77777777">
              <w:trPr>
                <w:tblCellSpacing w:w="0" w:type="dxa"/>
              </w:trPr>
              <w:tc>
                <w:tcPr>
                  <w:tcW w:w="280" w:type="dxa"/>
                  <w:tcMar>
                    <w:top w:w="300" w:type="dxa"/>
                    <w:left w:w="0" w:type="dxa"/>
                    <w:bottom w:w="0" w:type="dxa"/>
                    <w:right w:w="0" w:type="dxa"/>
                  </w:tcMar>
                  <w:hideMark/>
                </w:tcPr>
                <w:p w14:paraId="420F3D89" w14:textId="77777777" w:rsidR="007B0655" w:rsidRPr="0040637E" w:rsidRDefault="007527D4" w:rsidP="008D178B">
                  <w:pPr>
                    <w:spacing w:line="320" w:lineRule="atLeast"/>
                    <w:jc w:val="both"/>
                    <w:rPr>
                      <w:rStyle w:val="divdocumentdivparagraphWrapperdivparaCell"/>
                      <w:rFonts w:eastAsia="Arial"/>
                      <w:color w:val="231F20"/>
                    </w:rPr>
                  </w:pPr>
                  <w:r w:rsidRPr="0040637E">
                    <w:rPr>
                      <w:rStyle w:val="divdocumentdivparagraphWrapperdivparaCell"/>
                      <w:rFonts w:eastAsia="Arial"/>
                      <w:noProof/>
                      <w:color w:val="231F20"/>
                      <w:lang w:val="en-IN" w:eastAsia="en-IN"/>
                    </w:rPr>
                    <w:drawing>
                      <wp:anchor distT="0" distB="0" distL="114300" distR="114300" simplePos="0" relativeHeight="251671552" behindDoc="0" locked="0" layoutInCell="1" allowOverlap="1" wp14:anchorId="3ED4DBA1" wp14:editId="06FA8164">
                        <wp:simplePos x="0" y="0"/>
                        <wp:positionH relativeFrom="column">
                          <wp:posOffset>-76200</wp:posOffset>
                        </wp:positionH>
                        <wp:positionV relativeFrom="paragraph">
                          <wp:posOffset>63500</wp:posOffset>
                        </wp:positionV>
                        <wp:extent cx="140148" cy="140232"/>
                        <wp:effectExtent l="0" t="0" r="0" b="0"/>
                        <wp:wrapNone/>
                        <wp:docPr id="100029" name="Picture 1000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29" name=""/>
                                <pic:cNvPicPr>
                                  <a:picLocks/>
                                </pic:cNvPicPr>
                              </pic:nvPicPr>
                              <pic:blipFill>
                                <a:blip r:embed="rId9"/>
                                <a:stretch>
                                  <a:fillRect/>
                                </a:stretch>
                              </pic:blipFill>
                              <pic:spPr>
                                <a:xfrm>
                                  <a:off x="0" y="0"/>
                                  <a:ext cx="140148" cy="140232"/>
                                </a:xfrm>
                                <a:prstGeom prst="rect">
                                  <a:avLst/>
                                </a:prstGeom>
                              </pic:spPr>
                            </pic:pic>
                          </a:graphicData>
                        </a:graphic>
                      </wp:anchor>
                    </w:drawing>
                  </w:r>
                </w:p>
              </w:tc>
              <w:tc>
                <w:tcPr>
                  <w:tcW w:w="7900" w:type="dxa"/>
                  <w:tcMar>
                    <w:top w:w="300" w:type="dxa"/>
                    <w:left w:w="0" w:type="dxa"/>
                    <w:bottom w:w="0" w:type="dxa"/>
                    <w:right w:w="0" w:type="dxa"/>
                  </w:tcMar>
                  <w:vAlign w:val="bottom"/>
                  <w:hideMark/>
                </w:tcPr>
                <w:p w14:paraId="5DB87840" w14:textId="6C454BB2" w:rsidR="007B0655" w:rsidRPr="0040637E" w:rsidRDefault="007527D4" w:rsidP="008D178B">
                  <w:pPr>
                    <w:pStyle w:val="p"/>
                    <w:numPr>
                      <w:ilvl w:val="0"/>
                      <w:numId w:val="14"/>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 xml:space="preserve">Participated, </w:t>
                  </w:r>
                  <w:r w:rsidR="00145CAF" w:rsidRPr="0040637E">
                    <w:rPr>
                      <w:rStyle w:val="divdocumentdivparagraphsinglecolumn"/>
                      <w:rFonts w:eastAsia="Arial"/>
                      <w:color w:val="231F20"/>
                    </w:rPr>
                    <w:t>volunteered,</w:t>
                  </w:r>
                  <w:r w:rsidRPr="0040637E">
                    <w:rPr>
                      <w:rStyle w:val="divdocumentdivparagraphsinglecolumn"/>
                      <w:rFonts w:eastAsia="Arial"/>
                      <w:color w:val="231F20"/>
                    </w:rPr>
                    <w:t xml:space="preserve"> and organized various technical and cultural festivals held at college and workplace.</w:t>
                  </w:r>
                </w:p>
                <w:p w14:paraId="08EA1408" w14:textId="7C08F3D7" w:rsidR="007B0655" w:rsidRPr="0040637E" w:rsidRDefault="007527D4" w:rsidP="008D178B">
                  <w:pPr>
                    <w:pStyle w:val="p"/>
                    <w:numPr>
                      <w:ilvl w:val="0"/>
                      <w:numId w:val="14"/>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Self-motivated towards work; Passionate to solve problems and puzzles solving.</w:t>
                  </w:r>
                </w:p>
                <w:p w14:paraId="170F3626" w14:textId="7B947368" w:rsidR="007B0655" w:rsidRPr="0040637E" w:rsidRDefault="007527D4" w:rsidP="008D178B">
                  <w:pPr>
                    <w:pStyle w:val="p"/>
                    <w:numPr>
                      <w:ilvl w:val="0"/>
                      <w:numId w:val="14"/>
                    </w:numPr>
                    <w:spacing w:line="320" w:lineRule="atLeast"/>
                    <w:jc w:val="both"/>
                    <w:rPr>
                      <w:rStyle w:val="divdocumentdivparagraphsinglecolumn"/>
                      <w:rFonts w:eastAsia="Arial"/>
                      <w:color w:val="231F20"/>
                    </w:rPr>
                  </w:pPr>
                  <w:r w:rsidRPr="0040637E">
                    <w:rPr>
                      <w:rStyle w:val="divdocumentdivparagraphsinglecolumn"/>
                      <w:rFonts w:eastAsia="Arial"/>
                      <w:color w:val="231F20"/>
                    </w:rPr>
                    <w:t>Interested in Cricket, Lawn Tennis, Football and Badminton.</w:t>
                  </w:r>
                </w:p>
              </w:tc>
            </w:tr>
          </w:tbl>
          <w:p w14:paraId="4D541EA7" w14:textId="77777777" w:rsidR="007B0655" w:rsidRPr="0040637E" w:rsidRDefault="007B0655" w:rsidP="008D178B">
            <w:pPr>
              <w:jc w:val="both"/>
              <w:rPr>
                <w:rStyle w:val="divdocumentsectiontwocolsectiondivheading"/>
                <w:rFonts w:eastAsia="Arial"/>
                <w:b/>
                <w:bCs/>
                <w:caps/>
                <w:color w:val="0187DE"/>
              </w:rPr>
            </w:pPr>
          </w:p>
        </w:tc>
      </w:tr>
    </w:tbl>
    <w:p w14:paraId="4BA76BA3" w14:textId="77777777" w:rsidR="007B0655" w:rsidRPr="0040637E" w:rsidRDefault="007527D4" w:rsidP="008D178B">
      <w:pPr>
        <w:spacing w:line="20" w:lineRule="auto"/>
        <w:jc w:val="both"/>
        <w:rPr>
          <w:rFonts w:eastAsia="Arial"/>
          <w:color w:val="231F20"/>
        </w:rPr>
      </w:pPr>
      <w:r w:rsidRPr="0040637E">
        <w:rPr>
          <w:color w:val="FFFFFF"/>
        </w:rPr>
        <w:t>.</w:t>
      </w:r>
    </w:p>
    <w:sectPr w:rsidR="007B0655" w:rsidRPr="0040637E">
      <w:pgSz w:w="12240" w:h="15840"/>
      <w:pgMar w:top="640" w:right="640" w:bottom="640" w:left="6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92BCC7D4">
      <w:start w:val="1"/>
      <w:numFmt w:val="bullet"/>
      <w:lvlText w:val=""/>
      <w:lvlJc w:val="left"/>
      <w:pPr>
        <w:ind w:left="720" w:hanging="360"/>
      </w:pPr>
      <w:rPr>
        <w:rFonts w:ascii="Symbol" w:hAnsi="Symbol"/>
      </w:rPr>
    </w:lvl>
    <w:lvl w:ilvl="1" w:tplc="85C08518">
      <w:start w:val="1"/>
      <w:numFmt w:val="bullet"/>
      <w:lvlText w:val="o"/>
      <w:lvlJc w:val="left"/>
      <w:pPr>
        <w:tabs>
          <w:tab w:val="num" w:pos="1440"/>
        </w:tabs>
        <w:ind w:left="1440" w:hanging="360"/>
      </w:pPr>
      <w:rPr>
        <w:rFonts w:ascii="Courier New" w:hAnsi="Courier New"/>
      </w:rPr>
    </w:lvl>
    <w:lvl w:ilvl="2" w:tplc="756ADC80">
      <w:start w:val="1"/>
      <w:numFmt w:val="bullet"/>
      <w:lvlText w:val=""/>
      <w:lvlJc w:val="left"/>
      <w:pPr>
        <w:tabs>
          <w:tab w:val="num" w:pos="2160"/>
        </w:tabs>
        <w:ind w:left="2160" w:hanging="360"/>
      </w:pPr>
      <w:rPr>
        <w:rFonts w:ascii="Wingdings" w:hAnsi="Wingdings"/>
      </w:rPr>
    </w:lvl>
    <w:lvl w:ilvl="3" w:tplc="DEC6137A">
      <w:start w:val="1"/>
      <w:numFmt w:val="bullet"/>
      <w:lvlText w:val=""/>
      <w:lvlJc w:val="left"/>
      <w:pPr>
        <w:tabs>
          <w:tab w:val="num" w:pos="2880"/>
        </w:tabs>
        <w:ind w:left="2880" w:hanging="360"/>
      </w:pPr>
      <w:rPr>
        <w:rFonts w:ascii="Symbol" w:hAnsi="Symbol"/>
      </w:rPr>
    </w:lvl>
    <w:lvl w:ilvl="4" w:tplc="7D78D6AA">
      <w:start w:val="1"/>
      <w:numFmt w:val="bullet"/>
      <w:lvlText w:val="o"/>
      <w:lvlJc w:val="left"/>
      <w:pPr>
        <w:tabs>
          <w:tab w:val="num" w:pos="3600"/>
        </w:tabs>
        <w:ind w:left="3600" w:hanging="360"/>
      </w:pPr>
      <w:rPr>
        <w:rFonts w:ascii="Courier New" w:hAnsi="Courier New"/>
      </w:rPr>
    </w:lvl>
    <w:lvl w:ilvl="5" w:tplc="C6180A86">
      <w:start w:val="1"/>
      <w:numFmt w:val="bullet"/>
      <w:lvlText w:val=""/>
      <w:lvlJc w:val="left"/>
      <w:pPr>
        <w:tabs>
          <w:tab w:val="num" w:pos="4320"/>
        </w:tabs>
        <w:ind w:left="4320" w:hanging="360"/>
      </w:pPr>
      <w:rPr>
        <w:rFonts w:ascii="Wingdings" w:hAnsi="Wingdings"/>
      </w:rPr>
    </w:lvl>
    <w:lvl w:ilvl="6" w:tplc="2454FC86">
      <w:start w:val="1"/>
      <w:numFmt w:val="bullet"/>
      <w:lvlText w:val=""/>
      <w:lvlJc w:val="left"/>
      <w:pPr>
        <w:tabs>
          <w:tab w:val="num" w:pos="5040"/>
        </w:tabs>
        <w:ind w:left="5040" w:hanging="360"/>
      </w:pPr>
      <w:rPr>
        <w:rFonts w:ascii="Symbol" w:hAnsi="Symbol"/>
      </w:rPr>
    </w:lvl>
    <w:lvl w:ilvl="7" w:tplc="4C68C4D2">
      <w:start w:val="1"/>
      <w:numFmt w:val="bullet"/>
      <w:lvlText w:val="o"/>
      <w:lvlJc w:val="left"/>
      <w:pPr>
        <w:tabs>
          <w:tab w:val="num" w:pos="5760"/>
        </w:tabs>
        <w:ind w:left="5760" w:hanging="360"/>
      </w:pPr>
      <w:rPr>
        <w:rFonts w:ascii="Courier New" w:hAnsi="Courier New"/>
      </w:rPr>
    </w:lvl>
    <w:lvl w:ilvl="8" w:tplc="33E2B53C">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04AA7024">
      <w:start w:val="1"/>
      <w:numFmt w:val="bullet"/>
      <w:lvlText w:val=""/>
      <w:lvlJc w:val="left"/>
      <w:pPr>
        <w:ind w:left="720" w:hanging="360"/>
      </w:pPr>
      <w:rPr>
        <w:rFonts w:ascii="Symbol" w:hAnsi="Symbol"/>
      </w:rPr>
    </w:lvl>
    <w:lvl w:ilvl="1" w:tplc="8FB0BF00">
      <w:start w:val="1"/>
      <w:numFmt w:val="bullet"/>
      <w:lvlText w:val="o"/>
      <w:lvlJc w:val="left"/>
      <w:pPr>
        <w:tabs>
          <w:tab w:val="num" w:pos="1440"/>
        </w:tabs>
        <w:ind w:left="1440" w:hanging="360"/>
      </w:pPr>
      <w:rPr>
        <w:rFonts w:ascii="Courier New" w:hAnsi="Courier New"/>
      </w:rPr>
    </w:lvl>
    <w:lvl w:ilvl="2" w:tplc="EE5038B8">
      <w:start w:val="1"/>
      <w:numFmt w:val="bullet"/>
      <w:lvlText w:val=""/>
      <w:lvlJc w:val="left"/>
      <w:pPr>
        <w:tabs>
          <w:tab w:val="num" w:pos="2160"/>
        </w:tabs>
        <w:ind w:left="2160" w:hanging="360"/>
      </w:pPr>
      <w:rPr>
        <w:rFonts w:ascii="Wingdings" w:hAnsi="Wingdings"/>
      </w:rPr>
    </w:lvl>
    <w:lvl w:ilvl="3" w:tplc="56D8017A">
      <w:start w:val="1"/>
      <w:numFmt w:val="bullet"/>
      <w:lvlText w:val=""/>
      <w:lvlJc w:val="left"/>
      <w:pPr>
        <w:tabs>
          <w:tab w:val="num" w:pos="2880"/>
        </w:tabs>
        <w:ind w:left="2880" w:hanging="360"/>
      </w:pPr>
      <w:rPr>
        <w:rFonts w:ascii="Symbol" w:hAnsi="Symbol"/>
      </w:rPr>
    </w:lvl>
    <w:lvl w:ilvl="4" w:tplc="FB545364">
      <w:start w:val="1"/>
      <w:numFmt w:val="bullet"/>
      <w:lvlText w:val="o"/>
      <w:lvlJc w:val="left"/>
      <w:pPr>
        <w:tabs>
          <w:tab w:val="num" w:pos="3600"/>
        </w:tabs>
        <w:ind w:left="3600" w:hanging="360"/>
      </w:pPr>
      <w:rPr>
        <w:rFonts w:ascii="Courier New" w:hAnsi="Courier New"/>
      </w:rPr>
    </w:lvl>
    <w:lvl w:ilvl="5" w:tplc="A044F0D2">
      <w:start w:val="1"/>
      <w:numFmt w:val="bullet"/>
      <w:lvlText w:val=""/>
      <w:lvlJc w:val="left"/>
      <w:pPr>
        <w:tabs>
          <w:tab w:val="num" w:pos="4320"/>
        </w:tabs>
        <w:ind w:left="4320" w:hanging="360"/>
      </w:pPr>
      <w:rPr>
        <w:rFonts w:ascii="Wingdings" w:hAnsi="Wingdings"/>
      </w:rPr>
    </w:lvl>
    <w:lvl w:ilvl="6" w:tplc="4822B7DC">
      <w:start w:val="1"/>
      <w:numFmt w:val="bullet"/>
      <w:lvlText w:val=""/>
      <w:lvlJc w:val="left"/>
      <w:pPr>
        <w:tabs>
          <w:tab w:val="num" w:pos="5040"/>
        </w:tabs>
        <w:ind w:left="5040" w:hanging="360"/>
      </w:pPr>
      <w:rPr>
        <w:rFonts w:ascii="Symbol" w:hAnsi="Symbol"/>
      </w:rPr>
    </w:lvl>
    <w:lvl w:ilvl="7" w:tplc="0C625C2A">
      <w:start w:val="1"/>
      <w:numFmt w:val="bullet"/>
      <w:lvlText w:val="o"/>
      <w:lvlJc w:val="left"/>
      <w:pPr>
        <w:tabs>
          <w:tab w:val="num" w:pos="5760"/>
        </w:tabs>
        <w:ind w:left="5760" w:hanging="360"/>
      </w:pPr>
      <w:rPr>
        <w:rFonts w:ascii="Courier New" w:hAnsi="Courier New"/>
      </w:rPr>
    </w:lvl>
    <w:lvl w:ilvl="8" w:tplc="0EAAF90E">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CA06C20E">
      <w:start w:val="1"/>
      <w:numFmt w:val="bullet"/>
      <w:lvlText w:val=""/>
      <w:lvlJc w:val="left"/>
      <w:pPr>
        <w:ind w:left="720" w:hanging="360"/>
      </w:pPr>
      <w:rPr>
        <w:rFonts w:ascii="Symbol" w:hAnsi="Symbol"/>
      </w:rPr>
    </w:lvl>
    <w:lvl w:ilvl="1" w:tplc="3AD44A42">
      <w:start w:val="1"/>
      <w:numFmt w:val="bullet"/>
      <w:lvlText w:val="o"/>
      <w:lvlJc w:val="left"/>
      <w:pPr>
        <w:tabs>
          <w:tab w:val="num" w:pos="1440"/>
        </w:tabs>
        <w:ind w:left="1440" w:hanging="360"/>
      </w:pPr>
      <w:rPr>
        <w:rFonts w:ascii="Courier New" w:hAnsi="Courier New"/>
      </w:rPr>
    </w:lvl>
    <w:lvl w:ilvl="2" w:tplc="5E9E69EA">
      <w:start w:val="1"/>
      <w:numFmt w:val="bullet"/>
      <w:lvlText w:val=""/>
      <w:lvlJc w:val="left"/>
      <w:pPr>
        <w:tabs>
          <w:tab w:val="num" w:pos="2160"/>
        </w:tabs>
        <w:ind w:left="2160" w:hanging="360"/>
      </w:pPr>
      <w:rPr>
        <w:rFonts w:ascii="Wingdings" w:hAnsi="Wingdings"/>
      </w:rPr>
    </w:lvl>
    <w:lvl w:ilvl="3" w:tplc="995E47C8">
      <w:start w:val="1"/>
      <w:numFmt w:val="bullet"/>
      <w:lvlText w:val=""/>
      <w:lvlJc w:val="left"/>
      <w:pPr>
        <w:tabs>
          <w:tab w:val="num" w:pos="2880"/>
        </w:tabs>
        <w:ind w:left="2880" w:hanging="360"/>
      </w:pPr>
      <w:rPr>
        <w:rFonts w:ascii="Symbol" w:hAnsi="Symbol"/>
      </w:rPr>
    </w:lvl>
    <w:lvl w:ilvl="4" w:tplc="1F626660">
      <w:start w:val="1"/>
      <w:numFmt w:val="bullet"/>
      <w:lvlText w:val="o"/>
      <w:lvlJc w:val="left"/>
      <w:pPr>
        <w:tabs>
          <w:tab w:val="num" w:pos="3600"/>
        </w:tabs>
        <w:ind w:left="3600" w:hanging="360"/>
      </w:pPr>
      <w:rPr>
        <w:rFonts w:ascii="Courier New" w:hAnsi="Courier New"/>
      </w:rPr>
    </w:lvl>
    <w:lvl w:ilvl="5" w:tplc="CA08433C">
      <w:start w:val="1"/>
      <w:numFmt w:val="bullet"/>
      <w:lvlText w:val=""/>
      <w:lvlJc w:val="left"/>
      <w:pPr>
        <w:tabs>
          <w:tab w:val="num" w:pos="4320"/>
        </w:tabs>
        <w:ind w:left="4320" w:hanging="360"/>
      </w:pPr>
      <w:rPr>
        <w:rFonts w:ascii="Wingdings" w:hAnsi="Wingdings"/>
      </w:rPr>
    </w:lvl>
    <w:lvl w:ilvl="6" w:tplc="C3D69126">
      <w:start w:val="1"/>
      <w:numFmt w:val="bullet"/>
      <w:lvlText w:val=""/>
      <w:lvlJc w:val="left"/>
      <w:pPr>
        <w:tabs>
          <w:tab w:val="num" w:pos="5040"/>
        </w:tabs>
        <w:ind w:left="5040" w:hanging="360"/>
      </w:pPr>
      <w:rPr>
        <w:rFonts w:ascii="Symbol" w:hAnsi="Symbol"/>
      </w:rPr>
    </w:lvl>
    <w:lvl w:ilvl="7" w:tplc="EA406188">
      <w:start w:val="1"/>
      <w:numFmt w:val="bullet"/>
      <w:lvlText w:val="o"/>
      <w:lvlJc w:val="left"/>
      <w:pPr>
        <w:tabs>
          <w:tab w:val="num" w:pos="5760"/>
        </w:tabs>
        <w:ind w:left="5760" w:hanging="360"/>
      </w:pPr>
      <w:rPr>
        <w:rFonts w:ascii="Courier New" w:hAnsi="Courier New"/>
      </w:rPr>
    </w:lvl>
    <w:lvl w:ilvl="8" w:tplc="F53A70A0">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D29E9694">
      <w:start w:val="1"/>
      <w:numFmt w:val="bullet"/>
      <w:lvlText w:val=""/>
      <w:lvlJc w:val="left"/>
      <w:pPr>
        <w:ind w:left="720" w:hanging="360"/>
      </w:pPr>
      <w:rPr>
        <w:rFonts w:ascii="Symbol" w:hAnsi="Symbol"/>
      </w:rPr>
    </w:lvl>
    <w:lvl w:ilvl="1" w:tplc="2752E75E">
      <w:start w:val="1"/>
      <w:numFmt w:val="bullet"/>
      <w:lvlText w:val="o"/>
      <w:lvlJc w:val="left"/>
      <w:pPr>
        <w:tabs>
          <w:tab w:val="num" w:pos="1440"/>
        </w:tabs>
        <w:ind w:left="1440" w:hanging="360"/>
      </w:pPr>
      <w:rPr>
        <w:rFonts w:ascii="Courier New" w:hAnsi="Courier New"/>
      </w:rPr>
    </w:lvl>
    <w:lvl w:ilvl="2" w:tplc="B622B59E">
      <w:start w:val="1"/>
      <w:numFmt w:val="bullet"/>
      <w:lvlText w:val=""/>
      <w:lvlJc w:val="left"/>
      <w:pPr>
        <w:tabs>
          <w:tab w:val="num" w:pos="2160"/>
        </w:tabs>
        <w:ind w:left="2160" w:hanging="360"/>
      </w:pPr>
      <w:rPr>
        <w:rFonts w:ascii="Wingdings" w:hAnsi="Wingdings"/>
      </w:rPr>
    </w:lvl>
    <w:lvl w:ilvl="3" w:tplc="0A547848">
      <w:start w:val="1"/>
      <w:numFmt w:val="bullet"/>
      <w:lvlText w:val=""/>
      <w:lvlJc w:val="left"/>
      <w:pPr>
        <w:tabs>
          <w:tab w:val="num" w:pos="2880"/>
        </w:tabs>
        <w:ind w:left="2880" w:hanging="360"/>
      </w:pPr>
      <w:rPr>
        <w:rFonts w:ascii="Symbol" w:hAnsi="Symbol"/>
      </w:rPr>
    </w:lvl>
    <w:lvl w:ilvl="4" w:tplc="F04882D6">
      <w:start w:val="1"/>
      <w:numFmt w:val="bullet"/>
      <w:lvlText w:val="o"/>
      <w:lvlJc w:val="left"/>
      <w:pPr>
        <w:tabs>
          <w:tab w:val="num" w:pos="3600"/>
        </w:tabs>
        <w:ind w:left="3600" w:hanging="360"/>
      </w:pPr>
      <w:rPr>
        <w:rFonts w:ascii="Courier New" w:hAnsi="Courier New"/>
      </w:rPr>
    </w:lvl>
    <w:lvl w:ilvl="5" w:tplc="D5885556">
      <w:start w:val="1"/>
      <w:numFmt w:val="bullet"/>
      <w:lvlText w:val=""/>
      <w:lvlJc w:val="left"/>
      <w:pPr>
        <w:tabs>
          <w:tab w:val="num" w:pos="4320"/>
        </w:tabs>
        <w:ind w:left="4320" w:hanging="360"/>
      </w:pPr>
      <w:rPr>
        <w:rFonts w:ascii="Wingdings" w:hAnsi="Wingdings"/>
      </w:rPr>
    </w:lvl>
    <w:lvl w:ilvl="6" w:tplc="1A02417A">
      <w:start w:val="1"/>
      <w:numFmt w:val="bullet"/>
      <w:lvlText w:val=""/>
      <w:lvlJc w:val="left"/>
      <w:pPr>
        <w:tabs>
          <w:tab w:val="num" w:pos="5040"/>
        </w:tabs>
        <w:ind w:left="5040" w:hanging="360"/>
      </w:pPr>
      <w:rPr>
        <w:rFonts w:ascii="Symbol" w:hAnsi="Symbol"/>
      </w:rPr>
    </w:lvl>
    <w:lvl w:ilvl="7" w:tplc="62BC1A98">
      <w:start w:val="1"/>
      <w:numFmt w:val="bullet"/>
      <w:lvlText w:val="o"/>
      <w:lvlJc w:val="left"/>
      <w:pPr>
        <w:tabs>
          <w:tab w:val="num" w:pos="5760"/>
        </w:tabs>
        <w:ind w:left="5760" w:hanging="360"/>
      </w:pPr>
      <w:rPr>
        <w:rFonts w:ascii="Courier New" w:hAnsi="Courier New"/>
      </w:rPr>
    </w:lvl>
    <w:lvl w:ilvl="8" w:tplc="8634FBCA">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F91C71DC">
      <w:start w:val="1"/>
      <w:numFmt w:val="bullet"/>
      <w:lvlText w:val=""/>
      <w:lvlJc w:val="left"/>
      <w:pPr>
        <w:ind w:left="720" w:hanging="360"/>
      </w:pPr>
      <w:rPr>
        <w:rFonts w:ascii="Symbol" w:hAnsi="Symbol"/>
      </w:rPr>
    </w:lvl>
    <w:lvl w:ilvl="1" w:tplc="A5624AF8">
      <w:start w:val="1"/>
      <w:numFmt w:val="bullet"/>
      <w:lvlText w:val="o"/>
      <w:lvlJc w:val="left"/>
      <w:pPr>
        <w:tabs>
          <w:tab w:val="num" w:pos="1440"/>
        </w:tabs>
        <w:ind w:left="1440" w:hanging="360"/>
      </w:pPr>
      <w:rPr>
        <w:rFonts w:ascii="Courier New" w:hAnsi="Courier New"/>
      </w:rPr>
    </w:lvl>
    <w:lvl w:ilvl="2" w:tplc="7F58DD72">
      <w:start w:val="1"/>
      <w:numFmt w:val="bullet"/>
      <w:lvlText w:val=""/>
      <w:lvlJc w:val="left"/>
      <w:pPr>
        <w:tabs>
          <w:tab w:val="num" w:pos="2160"/>
        </w:tabs>
        <w:ind w:left="2160" w:hanging="360"/>
      </w:pPr>
      <w:rPr>
        <w:rFonts w:ascii="Wingdings" w:hAnsi="Wingdings"/>
      </w:rPr>
    </w:lvl>
    <w:lvl w:ilvl="3" w:tplc="0F360BC6">
      <w:start w:val="1"/>
      <w:numFmt w:val="bullet"/>
      <w:lvlText w:val=""/>
      <w:lvlJc w:val="left"/>
      <w:pPr>
        <w:tabs>
          <w:tab w:val="num" w:pos="2880"/>
        </w:tabs>
        <w:ind w:left="2880" w:hanging="360"/>
      </w:pPr>
      <w:rPr>
        <w:rFonts w:ascii="Symbol" w:hAnsi="Symbol"/>
      </w:rPr>
    </w:lvl>
    <w:lvl w:ilvl="4" w:tplc="EDF0A13A">
      <w:start w:val="1"/>
      <w:numFmt w:val="bullet"/>
      <w:lvlText w:val="o"/>
      <w:lvlJc w:val="left"/>
      <w:pPr>
        <w:tabs>
          <w:tab w:val="num" w:pos="3600"/>
        </w:tabs>
        <w:ind w:left="3600" w:hanging="360"/>
      </w:pPr>
      <w:rPr>
        <w:rFonts w:ascii="Courier New" w:hAnsi="Courier New"/>
      </w:rPr>
    </w:lvl>
    <w:lvl w:ilvl="5" w:tplc="CB921F26">
      <w:start w:val="1"/>
      <w:numFmt w:val="bullet"/>
      <w:lvlText w:val=""/>
      <w:lvlJc w:val="left"/>
      <w:pPr>
        <w:tabs>
          <w:tab w:val="num" w:pos="4320"/>
        </w:tabs>
        <w:ind w:left="4320" w:hanging="360"/>
      </w:pPr>
      <w:rPr>
        <w:rFonts w:ascii="Wingdings" w:hAnsi="Wingdings"/>
      </w:rPr>
    </w:lvl>
    <w:lvl w:ilvl="6" w:tplc="3824076C">
      <w:start w:val="1"/>
      <w:numFmt w:val="bullet"/>
      <w:lvlText w:val=""/>
      <w:lvlJc w:val="left"/>
      <w:pPr>
        <w:tabs>
          <w:tab w:val="num" w:pos="5040"/>
        </w:tabs>
        <w:ind w:left="5040" w:hanging="360"/>
      </w:pPr>
      <w:rPr>
        <w:rFonts w:ascii="Symbol" w:hAnsi="Symbol"/>
      </w:rPr>
    </w:lvl>
    <w:lvl w:ilvl="7" w:tplc="2F5ADA3A">
      <w:start w:val="1"/>
      <w:numFmt w:val="bullet"/>
      <w:lvlText w:val="o"/>
      <w:lvlJc w:val="left"/>
      <w:pPr>
        <w:tabs>
          <w:tab w:val="num" w:pos="5760"/>
        </w:tabs>
        <w:ind w:left="5760" w:hanging="360"/>
      </w:pPr>
      <w:rPr>
        <w:rFonts w:ascii="Courier New" w:hAnsi="Courier New"/>
      </w:rPr>
    </w:lvl>
    <w:lvl w:ilvl="8" w:tplc="8E283460">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hybridMultilevel"/>
    <w:tmpl w:val="00000006"/>
    <w:lvl w:ilvl="0" w:tplc="6890D810">
      <w:start w:val="1"/>
      <w:numFmt w:val="bullet"/>
      <w:lvlText w:val=""/>
      <w:lvlJc w:val="left"/>
      <w:pPr>
        <w:ind w:left="720" w:hanging="360"/>
      </w:pPr>
      <w:rPr>
        <w:rFonts w:ascii="Symbol" w:hAnsi="Symbol"/>
      </w:rPr>
    </w:lvl>
    <w:lvl w:ilvl="1" w:tplc="848A34C0">
      <w:start w:val="1"/>
      <w:numFmt w:val="bullet"/>
      <w:lvlText w:val="o"/>
      <w:lvlJc w:val="left"/>
      <w:pPr>
        <w:tabs>
          <w:tab w:val="num" w:pos="1440"/>
        </w:tabs>
        <w:ind w:left="1440" w:hanging="360"/>
      </w:pPr>
      <w:rPr>
        <w:rFonts w:ascii="Courier New" w:hAnsi="Courier New"/>
      </w:rPr>
    </w:lvl>
    <w:lvl w:ilvl="2" w:tplc="32F8B10C">
      <w:start w:val="1"/>
      <w:numFmt w:val="bullet"/>
      <w:lvlText w:val=""/>
      <w:lvlJc w:val="left"/>
      <w:pPr>
        <w:tabs>
          <w:tab w:val="num" w:pos="2160"/>
        </w:tabs>
        <w:ind w:left="2160" w:hanging="360"/>
      </w:pPr>
      <w:rPr>
        <w:rFonts w:ascii="Wingdings" w:hAnsi="Wingdings"/>
      </w:rPr>
    </w:lvl>
    <w:lvl w:ilvl="3" w:tplc="C2804A06">
      <w:start w:val="1"/>
      <w:numFmt w:val="bullet"/>
      <w:lvlText w:val=""/>
      <w:lvlJc w:val="left"/>
      <w:pPr>
        <w:tabs>
          <w:tab w:val="num" w:pos="2880"/>
        </w:tabs>
        <w:ind w:left="2880" w:hanging="360"/>
      </w:pPr>
      <w:rPr>
        <w:rFonts w:ascii="Symbol" w:hAnsi="Symbol"/>
      </w:rPr>
    </w:lvl>
    <w:lvl w:ilvl="4" w:tplc="148ECF32">
      <w:start w:val="1"/>
      <w:numFmt w:val="bullet"/>
      <w:lvlText w:val="o"/>
      <w:lvlJc w:val="left"/>
      <w:pPr>
        <w:tabs>
          <w:tab w:val="num" w:pos="3600"/>
        </w:tabs>
        <w:ind w:left="3600" w:hanging="360"/>
      </w:pPr>
      <w:rPr>
        <w:rFonts w:ascii="Courier New" w:hAnsi="Courier New"/>
      </w:rPr>
    </w:lvl>
    <w:lvl w:ilvl="5" w:tplc="63A4FF82">
      <w:start w:val="1"/>
      <w:numFmt w:val="bullet"/>
      <w:lvlText w:val=""/>
      <w:lvlJc w:val="left"/>
      <w:pPr>
        <w:tabs>
          <w:tab w:val="num" w:pos="4320"/>
        </w:tabs>
        <w:ind w:left="4320" w:hanging="360"/>
      </w:pPr>
      <w:rPr>
        <w:rFonts w:ascii="Wingdings" w:hAnsi="Wingdings"/>
      </w:rPr>
    </w:lvl>
    <w:lvl w:ilvl="6" w:tplc="B29C905E">
      <w:start w:val="1"/>
      <w:numFmt w:val="bullet"/>
      <w:lvlText w:val=""/>
      <w:lvlJc w:val="left"/>
      <w:pPr>
        <w:tabs>
          <w:tab w:val="num" w:pos="5040"/>
        </w:tabs>
        <w:ind w:left="5040" w:hanging="360"/>
      </w:pPr>
      <w:rPr>
        <w:rFonts w:ascii="Symbol" w:hAnsi="Symbol"/>
      </w:rPr>
    </w:lvl>
    <w:lvl w:ilvl="7" w:tplc="F36C2FA2">
      <w:start w:val="1"/>
      <w:numFmt w:val="bullet"/>
      <w:lvlText w:val="o"/>
      <w:lvlJc w:val="left"/>
      <w:pPr>
        <w:tabs>
          <w:tab w:val="num" w:pos="5760"/>
        </w:tabs>
        <w:ind w:left="5760" w:hanging="360"/>
      </w:pPr>
      <w:rPr>
        <w:rFonts w:ascii="Courier New" w:hAnsi="Courier New"/>
      </w:rPr>
    </w:lvl>
    <w:lvl w:ilvl="8" w:tplc="E684191A">
      <w:start w:val="1"/>
      <w:numFmt w:val="bullet"/>
      <w:lvlText w:val=""/>
      <w:lvlJc w:val="left"/>
      <w:pPr>
        <w:tabs>
          <w:tab w:val="num" w:pos="6480"/>
        </w:tabs>
        <w:ind w:left="6480" w:hanging="360"/>
      </w:pPr>
      <w:rPr>
        <w:rFonts w:ascii="Wingdings" w:hAnsi="Wingdings"/>
      </w:rPr>
    </w:lvl>
  </w:abstractNum>
  <w:abstractNum w:abstractNumId="6" w15:restartNumberingAfterBreak="0">
    <w:nsid w:val="0B9E6E39"/>
    <w:multiLevelType w:val="hybridMultilevel"/>
    <w:tmpl w:val="9ADEE19C"/>
    <w:lvl w:ilvl="0" w:tplc="1E58627A">
      <w:numFmt w:val="bullet"/>
      <w:lvlText w:val="•"/>
      <w:lvlJc w:val="left"/>
      <w:pPr>
        <w:ind w:left="1440" w:hanging="360"/>
      </w:pPr>
      <w:rPr>
        <w:rFonts w:hint="default"/>
        <w:lang w:val="en-US" w:eastAsia="en-US" w:bidi="en-US"/>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7" w15:restartNumberingAfterBreak="0">
    <w:nsid w:val="0C845417"/>
    <w:multiLevelType w:val="hybridMultilevel"/>
    <w:tmpl w:val="5E1EFFE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C701F09"/>
    <w:multiLevelType w:val="hybridMultilevel"/>
    <w:tmpl w:val="C4F22E6A"/>
    <w:lvl w:ilvl="0" w:tplc="1E58627A">
      <w:numFmt w:val="bullet"/>
      <w:lvlText w:val="•"/>
      <w:lvlJc w:val="left"/>
      <w:pPr>
        <w:ind w:left="1080" w:hanging="360"/>
      </w:pPr>
      <w:rPr>
        <w:rFonts w:hint="default"/>
        <w:lang w:val="en-US" w:eastAsia="en-US" w:bidi="en-US"/>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9" w15:restartNumberingAfterBreak="0">
    <w:nsid w:val="2E442842"/>
    <w:multiLevelType w:val="hybridMultilevel"/>
    <w:tmpl w:val="363AB1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37C844D1"/>
    <w:multiLevelType w:val="hybridMultilevel"/>
    <w:tmpl w:val="9848A9AC"/>
    <w:lvl w:ilvl="0" w:tplc="1E58627A">
      <w:numFmt w:val="bullet"/>
      <w:lvlText w:val="•"/>
      <w:lvlJc w:val="left"/>
      <w:pPr>
        <w:ind w:left="1080" w:hanging="360"/>
      </w:pPr>
      <w:rPr>
        <w:rFonts w:hint="default"/>
        <w:lang w:val="en-US" w:eastAsia="en-US" w:bidi="en-US"/>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 w15:restartNumberingAfterBreak="0">
    <w:nsid w:val="493B12C7"/>
    <w:multiLevelType w:val="hybridMultilevel"/>
    <w:tmpl w:val="3322FF2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4D1A197F"/>
    <w:multiLevelType w:val="hybridMultilevel"/>
    <w:tmpl w:val="8DEAB7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54C83619"/>
    <w:multiLevelType w:val="hybridMultilevel"/>
    <w:tmpl w:val="406854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72F43C92"/>
    <w:multiLevelType w:val="hybridMultilevel"/>
    <w:tmpl w:val="F154B7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0"/>
  </w:num>
  <w:num w:numId="8">
    <w:abstractNumId w:val="7"/>
  </w:num>
  <w:num w:numId="9">
    <w:abstractNumId w:val="12"/>
  </w:num>
  <w:num w:numId="10">
    <w:abstractNumId w:val="11"/>
  </w:num>
  <w:num w:numId="11">
    <w:abstractNumId w:val="13"/>
  </w:num>
  <w:num w:numId="12">
    <w:abstractNumId w:val="8"/>
  </w:num>
  <w:num w:numId="13">
    <w:abstractNumId w:val="6"/>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655"/>
    <w:rsid w:val="000968C2"/>
    <w:rsid w:val="00100A5C"/>
    <w:rsid w:val="0012602D"/>
    <w:rsid w:val="00136B00"/>
    <w:rsid w:val="00145CAF"/>
    <w:rsid w:val="001552A6"/>
    <w:rsid w:val="001E3488"/>
    <w:rsid w:val="00207832"/>
    <w:rsid w:val="00292543"/>
    <w:rsid w:val="00304776"/>
    <w:rsid w:val="0032489B"/>
    <w:rsid w:val="00345D5C"/>
    <w:rsid w:val="003C5543"/>
    <w:rsid w:val="0040637E"/>
    <w:rsid w:val="00467967"/>
    <w:rsid w:val="0048346E"/>
    <w:rsid w:val="00486DD9"/>
    <w:rsid w:val="00492748"/>
    <w:rsid w:val="004A3BB9"/>
    <w:rsid w:val="004B0539"/>
    <w:rsid w:val="00533B51"/>
    <w:rsid w:val="005C3A78"/>
    <w:rsid w:val="005D7393"/>
    <w:rsid w:val="005F67D5"/>
    <w:rsid w:val="00666337"/>
    <w:rsid w:val="006822F5"/>
    <w:rsid w:val="006A16FA"/>
    <w:rsid w:val="006E5E7A"/>
    <w:rsid w:val="007527D4"/>
    <w:rsid w:val="00781E47"/>
    <w:rsid w:val="007B0655"/>
    <w:rsid w:val="008255F5"/>
    <w:rsid w:val="00834DF5"/>
    <w:rsid w:val="008A4088"/>
    <w:rsid w:val="008D178B"/>
    <w:rsid w:val="008D600D"/>
    <w:rsid w:val="00936326"/>
    <w:rsid w:val="00937BC9"/>
    <w:rsid w:val="009E36A0"/>
    <w:rsid w:val="00A4548D"/>
    <w:rsid w:val="00A711A6"/>
    <w:rsid w:val="00A854F1"/>
    <w:rsid w:val="00AB3748"/>
    <w:rsid w:val="00B00582"/>
    <w:rsid w:val="00B26E28"/>
    <w:rsid w:val="00B47741"/>
    <w:rsid w:val="00BC308B"/>
    <w:rsid w:val="00DC0247"/>
    <w:rsid w:val="00EE6F2A"/>
    <w:rsid w:val="00FA4A74"/>
    <w:rsid w:val="00FD24E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18B6B"/>
  <w15:docId w15:val="{1E137562-A994-4C29-8A5D-292FB3128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5BCE"/>
    <w:pPr>
      <w:spacing w:line="240" w:lineRule="atLeast"/>
    </w:pPr>
    <w:rPr>
      <w:sz w:val="24"/>
      <w:szCs w:val="24"/>
    </w:rPr>
  </w:style>
  <w:style w:type="paragraph" w:styleId="Heading1">
    <w:name w:val="heading 1"/>
    <w:basedOn w:val="Normal"/>
    <w:next w:val="Normal"/>
    <w:link w:val="Heading1Char"/>
    <w:uiPriority w:val="9"/>
    <w:qFormat/>
    <w:rsid w:val="00506D7A"/>
    <w:pPr>
      <w:keepNext/>
      <w:keepLines/>
      <w:spacing w:before="240"/>
      <w:outlineLvl w:val="0"/>
    </w:pPr>
    <w:rPr>
      <w:b/>
      <w:bCs/>
      <w:color w:val="2F5496"/>
      <w:kern w:val="36"/>
    </w:rPr>
  </w:style>
  <w:style w:type="paragraph" w:styleId="Heading2">
    <w:name w:val="heading 2"/>
    <w:basedOn w:val="Normal"/>
    <w:next w:val="Normal"/>
    <w:link w:val="Heading2Char"/>
    <w:uiPriority w:val="9"/>
    <w:qFormat/>
    <w:rsid w:val="00506D7A"/>
    <w:pPr>
      <w:keepNext/>
      <w:keepLines/>
      <w:spacing w:before="40"/>
      <w:outlineLvl w:val="1"/>
    </w:pPr>
    <w:rPr>
      <w:b/>
      <w:bCs/>
      <w:color w:val="2F5496"/>
    </w:rPr>
  </w:style>
  <w:style w:type="paragraph" w:styleId="Heading3">
    <w:name w:val="heading 3"/>
    <w:basedOn w:val="Normal"/>
    <w:next w:val="Normal"/>
    <w:link w:val="Heading3Char"/>
    <w:uiPriority w:val="9"/>
    <w:qFormat/>
    <w:rsid w:val="00506D7A"/>
    <w:pPr>
      <w:keepNext/>
      <w:keepLines/>
      <w:spacing w:before="40"/>
      <w:outlineLvl w:val="2"/>
    </w:pPr>
    <w:rPr>
      <w:b/>
      <w:bCs/>
      <w:color w:val="1F3763"/>
    </w:rPr>
  </w:style>
  <w:style w:type="paragraph" w:styleId="Heading4">
    <w:name w:val="heading 4"/>
    <w:basedOn w:val="Normal"/>
    <w:next w:val="Normal"/>
    <w:link w:val="Heading4Char"/>
    <w:uiPriority w:val="9"/>
    <w:qFormat/>
    <w:rsid w:val="00506D7A"/>
    <w:pPr>
      <w:keepNext/>
      <w:keepLines/>
      <w:spacing w:before="40"/>
      <w:outlineLvl w:val="3"/>
    </w:pPr>
    <w:rPr>
      <w:b/>
      <w:bCs/>
      <w:iCs/>
      <w:color w:val="2F5496"/>
    </w:rPr>
  </w:style>
  <w:style w:type="paragraph" w:styleId="Heading5">
    <w:name w:val="heading 5"/>
    <w:basedOn w:val="Normal"/>
    <w:next w:val="Normal"/>
    <w:link w:val="Heading5Char"/>
    <w:uiPriority w:val="9"/>
    <w:qFormat/>
    <w:rsid w:val="00506D7A"/>
    <w:pPr>
      <w:keepNext/>
      <w:keepLines/>
      <w:spacing w:before="40"/>
      <w:outlineLvl w:val="4"/>
    </w:pPr>
    <w:rPr>
      <w:b/>
      <w:bCs/>
      <w:color w:val="2F5496"/>
    </w:rPr>
  </w:style>
  <w:style w:type="paragraph" w:styleId="Heading6">
    <w:name w:val="heading 6"/>
    <w:basedOn w:val="Normal"/>
    <w:next w:val="Normal"/>
    <w:link w:val="Heading6Char"/>
    <w:uiPriority w:val="9"/>
    <w:qFormat/>
    <w:rsid w:val="00506D7A"/>
    <w:pPr>
      <w:keepNext/>
      <w:keepLines/>
      <w:spacing w:before="40"/>
      <w:outlineLvl w:val="5"/>
    </w:pPr>
    <w:rPr>
      <w:b/>
      <w:bCs/>
      <w:color w:val="1F376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paragraph" w:customStyle="1" w:styleId="divdocument">
    <w:name w:val="div_document"/>
    <w:basedOn w:val="Normal"/>
    <w:pPr>
      <w:spacing w:line="320" w:lineRule="atLeast"/>
    </w:pPr>
    <w:rPr>
      <w:color w:val="231F20"/>
    </w:rPr>
  </w:style>
  <w:style w:type="paragraph" w:customStyle="1" w:styleId="divdocumentdivfirstsection">
    <w:name w:val="div_document_div_firstsection"/>
    <w:basedOn w:val="Normal"/>
  </w:style>
  <w:style w:type="character" w:customStyle="1" w:styleId="monogram">
    <w:name w:val="monogram"/>
    <w:basedOn w:val="DefaultParagraphFont"/>
  </w:style>
  <w:style w:type="character" w:customStyle="1" w:styleId="divname">
    <w:name w:val="div_name"/>
    <w:basedOn w:val="div"/>
    <w:rPr>
      <w:color w:val="0187DE"/>
      <w:sz w:val="68"/>
      <w:szCs w:val="68"/>
      <w:bdr w:val="none" w:sz="0" w:space="0" w:color="auto"/>
      <w:vertAlign w:val="baseline"/>
    </w:rPr>
  </w:style>
  <w:style w:type="character" w:customStyle="1" w:styleId="div">
    <w:name w:val="div"/>
    <w:basedOn w:val="DefaultParagraphFont"/>
    <w:rPr>
      <w:sz w:val="24"/>
      <w:szCs w:val="24"/>
      <w:bdr w:val="none" w:sz="0" w:space="0" w:color="auto"/>
      <w:vertAlign w:val="baseline"/>
    </w:rPr>
  </w:style>
  <w:style w:type="paragraph" w:customStyle="1" w:styleId="divParagraph">
    <w:name w:val="div Paragraph"/>
    <w:basedOn w:val="Normal"/>
  </w:style>
  <w:style w:type="character" w:customStyle="1" w:styleId="span">
    <w:name w:val="span"/>
    <w:basedOn w:val="DefaultParagraphFont"/>
    <w:rPr>
      <w:sz w:val="24"/>
      <w:szCs w:val="24"/>
      <w:bdr w:val="none" w:sz="0" w:space="0" w:color="auto"/>
      <w:vertAlign w:val="baseline"/>
    </w:rPr>
  </w:style>
  <w:style w:type="table" w:customStyle="1" w:styleId="divdocumentdivPARAGRAPHNAME">
    <w:name w:val="div_document_div_PARAGRAPH_NAME"/>
    <w:basedOn w:val="TableNormal"/>
    <w:tblPr/>
  </w:style>
  <w:style w:type="paragraph" w:customStyle="1" w:styleId="divdocumentsectionSECTIONCNTC">
    <w:name w:val="div_document_section_SECTION_CNTC"/>
    <w:basedOn w:val="Normal"/>
  </w:style>
  <w:style w:type="character" w:customStyle="1" w:styleId="divaddress">
    <w:name w:val="div_address"/>
    <w:basedOn w:val="div"/>
    <w:rPr>
      <w:sz w:val="22"/>
      <w:szCs w:val="22"/>
      <w:bdr w:val="none" w:sz="0" w:space="0" w:color="auto"/>
      <w:vertAlign w:val="baseline"/>
    </w:rPr>
  </w:style>
  <w:style w:type="character" w:customStyle="1" w:styleId="divdocumenticonstable">
    <w:name w:val="div_document_iconstable"/>
    <w:basedOn w:val="DefaultParagraphFont"/>
  </w:style>
  <w:style w:type="character" w:customStyle="1" w:styleId="divdocumenticonstableiconPlaceL">
    <w:name w:val="div_document_iconstable_iconPlaceL"/>
    <w:basedOn w:val="DefaultParagraphFont"/>
  </w:style>
  <w:style w:type="character" w:customStyle="1" w:styleId="divdocumenticonstablemltField">
    <w:name w:val="div_document_iconstable_mltField"/>
    <w:basedOn w:val="DefaultParagraphFont"/>
  </w:style>
  <w:style w:type="table" w:customStyle="1" w:styleId="divdocumentdivPARAGRAPHCNTC">
    <w:name w:val="div_document_div_PARAGRAPH_CNTC"/>
    <w:basedOn w:val="TableNormal"/>
    <w:tblPr/>
  </w:style>
  <w:style w:type="character" w:customStyle="1" w:styleId="divdocumentsectiontwocolsectiondivheading">
    <w:name w:val="div_document_section_twocolsection_div_heading"/>
    <w:basedOn w:val="DefaultParagraphFont"/>
  </w:style>
  <w:style w:type="paragraph" w:customStyle="1" w:styleId="divdocumentsectiontwocolsectiondivheadingdivsectiontitle">
    <w:name w:val="div_document_section_twocolsection_div_heading_div_sectiontitle"/>
    <w:basedOn w:val="Normal"/>
    <w:pPr>
      <w:pBdr>
        <w:top w:val="none" w:sz="0" w:space="15" w:color="auto"/>
      </w:pBdr>
    </w:pPr>
  </w:style>
  <w:style w:type="character" w:customStyle="1" w:styleId="divdocumentsectiontwocolsectiondivheadingdivsectiontitleCharacter">
    <w:name w:val="div_document_section_twocolsection_div_heading_div_sectiontitle Character"/>
    <w:basedOn w:val="DefaultParagraphFont"/>
  </w:style>
  <w:style w:type="character" w:customStyle="1" w:styleId="divdocumentsectiontwocolsectiondivparagraphWrapper">
    <w:name w:val="div_document_section_twocolsection_div_paragraphWrapper"/>
    <w:basedOn w:val="DefaultParagraphFont"/>
  </w:style>
  <w:style w:type="character" w:customStyle="1" w:styleId="divdocumentdivparagraphWrapperdivparaCell">
    <w:name w:val="div_document_div_paragraphWrapper_div_paraCell"/>
    <w:basedOn w:val="DefaultParagraphFont"/>
  </w:style>
  <w:style w:type="character" w:customStyle="1" w:styleId="divdocumentdivparagraphsinglecolumn">
    <w:name w:val="div_document_div_paragraph_singlecolumn"/>
    <w:basedOn w:val="DefaultParagraphFont"/>
  </w:style>
  <w:style w:type="paragraph" w:customStyle="1" w:styleId="divdocumentulli">
    <w:name w:val="div_document_ul_li"/>
    <w:basedOn w:val="Normal"/>
    <w:pPr>
      <w:pBdr>
        <w:left w:val="none" w:sz="0" w:space="8" w:color="auto"/>
      </w:pBdr>
    </w:pPr>
  </w:style>
  <w:style w:type="table" w:customStyle="1" w:styleId="divdocumentsectiontwocolsectionnotlangSecnotskliSecdivparagraphWrapperdivparagraph">
    <w:name w:val="div_document_section_twocolsection_not(.langSec)_not(.skliSec)_div_paragraphWrapper_div_paragraph"/>
    <w:basedOn w:val="TableNormal"/>
    <w:tblPr/>
  </w:style>
  <w:style w:type="table" w:customStyle="1" w:styleId="divdocumentsectiontwocolsection">
    <w:name w:val="div_document_section_twocolsection"/>
    <w:basedOn w:val="TableNormal"/>
    <w:tblPr/>
  </w:style>
  <w:style w:type="paragraph" w:customStyle="1" w:styleId="p">
    <w:name w:val="p"/>
    <w:basedOn w:val="Normal"/>
  </w:style>
  <w:style w:type="character" w:customStyle="1" w:styleId="divdocumentulliCharacter">
    <w:name w:val="div_document_ul_li Character"/>
    <w:basedOn w:val="DefaultParagraphFont"/>
  </w:style>
  <w:style w:type="table" w:customStyle="1" w:styleId="divdocumenttable">
    <w:name w:val="div_document_table"/>
    <w:basedOn w:val="TableNormal"/>
    <w:tblPr/>
  </w:style>
  <w:style w:type="paragraph" w:customStyle="1" w:styleId="singlecolumnspanpaddedlinenth-child1">
    <w:name w:val="singlecolumn_span_paddedline_nth-child(1)"/>
    <w:basedOn w:val="Normal"/>
  </w:style>
  <w:style w:type="character" w:customStyle="1" w:styleId="singlecolumnspanpaddedlinenth-child1Character">
    <w:name w:val="singlecolumn_span_paddedline_nth-child(1) Character"/>
    <w:basedOn w:val="DefaultParagraphFont"/>
  </w:style>
  <w:style w:type="character" w:customStyle="1" w:styleId="jobtitle">
    <w:name w:val="jobtitle"/>
    <w:basedOn w:val="DefaultParagraphFont"/>
    <w:rPr>
      <w:b/>
      <w:bCs/>
      <w:caps/>
      <w:color w:val="0187DE"/>
    </w:rPr>
  </w:style>
  <w:style w:type="paragraph" w:customStyle="1" w:styleId="spanpaddedline">
    <w:name w:val="span_paddedline"/>
    <w:basedOn w:val="spanParagraph"/>
  </w:style>
  <w:style w:type="paragraph" w:customStyle="1" w:styleId="spanParagraph">
    <w:name w:val="span Paragraph"/>
    <w:basedOn w:val="Normal"/>
  </w:style>
  <w:style w:type="character" w:customStyle="1" w:styleId="spanpaddedlineCharacter">
    <w:name w:val="span_paddedline Character"/>
    <w:basedOn w:val="span"/>
    <w:rPr>
      <w:sz w:val="24"/>
      <w:szCs w:val="24"/>
      <w:bdr w:val="none" w:sz="0" w:space="0" w:color="auto"/>
      <w:vertAlign w:val="baseline"/>
    </w:rPr>
  </w:style>
  <w:style w:type="character" w:customStyle="1" w:styleId="datesWrapper">
    <w:name w:val="datesWrapper"/>
    <w:basedOn w:val="DefaultParagraphFont"/>
    <w:rPr>
      <w:i/>
      <w:iCs/>
    </w:rPr>
  </w:style>
  <w:style w:type="character" w:customStyle="1" w:styleId="jobdates">
    <w:name w:val="jobdates"/>
    <w:basedOn w:val="DefaultParagraphFont"/>
    <w:rPr>
      <w:caps/>
    </w:rPr>
  </w:style>
  <w:style w:type="character" w:customStyle="1" w:styleId="degree">
    <w:name w:val="degree"/>
    <w:basedOn w:val="DefaultParagraphFont"/>
    <w:rPr>
      <w:b/>
      <w:bCs/>
    </w:rPr>
  </w:style>
  <w:style w:type="character" w:customStyle="1" w:styleId="divdocumentright-box">
    <w:name w:val="div_document_right-box"/>
    <w:basedOn w:val="DefaultParagraphFont"/>
    <w:rsid w:val="0040637E"/>
  </w:style>
  <w:style w:type="paragraph" w:customStyle="1" w:styleId="divdocumentdivsectiontitle">
    <w:name w:val="div_document_div_sectiontitle"/>
    <w:basedOn w:val="Normal"/>
    <w:rsid w:val="0040637E"/>
    <w:pPr>
      <w:spacing w:line="240" w:lineRule="auto"/>
    </w:pPr>
    <w:rPr>
      <w:spacing w:val="20"/>
    </w:rPr>
  </w:style>
  <w:style w:type="character" w:customStyle="1" w:styleId="documenttxtBold">
    <w:name w:val="document_txtBold"/>
    <w:basedOn w:val="DefaultParagraphFont"/>
    <w:rsid w:val="0040637E"/>
    <w:rPr>
      <w:b/>
      <w:bCs/>
    </w:rPr>
  </w:style>
  <w:style w:type="paragraph" w:styleId="ListParagraph">
    <w:name w:val="List Paragraph"/>
    <w:basedOn w:val="Normal"/>
    <w:uiPriority w:val="1"/>
    <w:qFormat/>
    <w:rsid w:val="0040637E"/>
    <w:pPr>
      <w:widowControl w:val="0"/>
      <w:autoSpaceDE w:val="0"/>
      <w:autoSpaceDN w:val="0"/>
      <w:spacing w:before="59" w:line="240" w:lineRule="auto"/>
      <w:ind w:left="940" w:hanging="360"/>
    </w:pPr>
    <w:rPr>
      <w:rFonts w:ascii="Trebuchet MS" w:eastAsia="Trebuchet MS" w:hAnsi="Trebuchet MS" w:cs="Trebuchet MS"/>
      <w:sz w:val="22"/>
      <w:szCs w:val="22"/>
      <w:lang w:bidi="en-US"/>
    </w:rPr>
  </w:style>
  <w:style w:type="paragraph" w:customStyle="1" w:styleId="divdocumentright-boxsinglecolumn">
    <w:name w:val="div_document_right-box_singlecolumn"/>
    <w:basedOn w:val="Normal"/>
    <w:rsid w:val="00145CAF"/>
    <w:pPr>
      <w:spacing w:line="240" w:lineRule="auto"/>
    </w:pPr>
  </w:style>
  <w:style w:type="character" w:customStyle="1" w:styleId="txtItl">
    <w:name w:val="txtItl"/>
    <w:basedOn w:val="DefaultParagraphFont"/>
    <w:rsid w:val="00145CAF"/>
    <w:rPr>
      <w:i/>
      <w:iCs/>
    </w:rPr>
  </w:style>
  <w:style w:type="character" w:customStyle="1" w:styleId="divdocumentsinglecolumnpaddedline">
    <w:name w:val="div_document_singlecolumn_paddedline"/>
    <w:basedOn w:val="DefaultParagraphFont"/>
    <w:rsid w:val="00145CAF"/>
  </w:style>
  <w:style w:type="character" w:customStyle="1" w:styleId="divdocumentparentContainerright-boxlast-box">
    <w:name w:val="div_document_parentContainer_right-box_last-box"/>
    <w:basedOn w:val="DefaultParagraphFont"/>
    <w:rsid w:val="00145CAF"/>
    <w:rPr>
      <w:shd w:val="clear" w:color="auto" w:fill="FFFFFF"/>
    </w:rPr>
  </w:style>
  <w:style w:type="character" w:customStyle="1" w:styleId="Strong1">
    <w:name w:val="Strong1"/>
    <w:basedOn w:val="DefaultParagraphFont"/>
    <w:rsid w:val="00145CAF"/>
    <w:rPr>
      <w:sz w:val="24"/>
      <w:szCs w:val="24"/>
      <w:bdr w:val="none" w:sz="0" w:space="0" w:color="auto"/>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5367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892</Words>
  <Characters>5089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DINESH SAI KOPPISETTI</vt:lpstr>
    </vt:vector>
  </TitlesOfParts>
  <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DINESH SAI KOPPISETTI</dc:title>
  <dc:creator>Kadiyala, Durga Lakshmi</dc:creator>
  <cp:lastModifiedBy>ACER</cp:lastModifiedBy>
  <cp:revision>5</cp:revision>
  <dcterms:created xsi:type="dcterms:W3CDTF">2022-06-06T22:37:00Z</dcterms:created>
  <dcterms:modified xsi:type="dcterms:W3CDTF">2023-05-09T12:58:00Z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RJ_IDENTIFIER">
    <vt:lpwstr>97b6977d-b6e6-4fc2-87b6-a360df48e6c5</vt:lpwstr>
  </property>
  <property fmtid="{D5CDD505-2E9C-101B-9397-08002B2CF9AE}" pid="3" name="x1ye=0">
    <vt:lpwstr>DEQAAB+LCAAAAAAABAAcmcV6q2AURR+IAR5giLsGn+HuztPf9A7bryX55ey9VkLwOMkxLETDMI9DNIUTNMzhEIGhPAGjGHRJPYv3sG6ZaExMM/nd9S0I57QIg/oGfHxMZDfZyewNHwV/y3w02cj25rgn06aG542IUZad6C+qRHBtBqK3NsP0Gud68466fJxmdG1nMLvHaZjR16tC/X50CCdTehjRJa0t6zI/5JhJ4/A0p0H3gVe3JR5NktckqUR</vt:lpwstr>
  </property>
  <property fmtid="{D5CDD505-2E9C-101B-9397-08002B2CF9AE}" pid="4" name="x1ye=1">
    <vt:lpwstr>4lN1IcCxHIf1eMu1zgxOBvPVujHmgVAiTELUCDaJkjUyq42DGTlq84JXm4Am5efSEtnHoKIUSViJuPZgxgZ4JPRLcW8T3WlHSAXeOOAOShrMkT9LmJJ0utrZ8YsiAElk+dfkRuzXgy8/LAuR7CmTf7D3imkP9AfLtC943GD2fPpY9pu8HFHpTMmLQx0U6XqZQ05dt5bLSpiLLhxLzMLk/a++Q2lInJD7tg0kcryWe8S44Kh+Sy774c/zVUQCYRp</vt:lpwstr>
  </property>
  <property fmtid="{D5CDD505-2E9C-101B-9397-08002B2CF9AE}" pid="5" name="x1ye=10">
    <vt:lpwstr>0uYe5d3CqJM5/ohe6iq1FUKWpugseCSjFRrkcmKYvZGu4ltD/jj8CchgB3nTJ6K1nIj3qb99LbvS8/yhNoJdW1RxhmcrJiXGV9y/FXUwWohUFOeix2Fh7TxQwbeb/cZQBgH+Y5TFcCH0avFHj1N4djYsqlLce7tdvvOuPWsRUNAT8Ih2uDX0I6SwGckiFcLN7IYp1OTLiZH9+mjMhAeDaYpo/0w3cf91xy9JFTGXu/i+8+Dk48yqsSI8USWT4AW</vt:lpwstr>
  </property>
  <property fmtid="{D5CDD505-2E9C-101B-9397-08002B2CF9AE}" pid="6" name="x1ye=11">
    <vt:lpwstr>/6lIMN80zE8+6s9j1VOzPxjru8Sd31smlht+/vOrsKy2jynS/YDrsNaS5lhd1o55bqxOrZ7RuuPYlt4aEBRMNp9hqkTLGTrq4G+9mOC3gAIRQrg4Tl530wycLBQujy2tlqxMCBffioN5isUwJ2LVyO/Mi0TPokS8RQVv6DfJ0n5YnZb0RH3Vfjpcqa663YYwk4NWaMkjT5+D7g4uhyK8vRw7wFLurSVlMBNIiMK1NoYGeQvxexpJlfQtatToBLE</vt:lpwstr>
  </property>
  <property fmtid="{D5CDD505-2E9C-101B-9397-08002B2CF9AE}" pid="7" name="x1ye=12">
    <vt:lpwstr>aetKnxdWS6DmZEYb7Jreyitb7Hal51lM7QSlKn8zCFqn0sSc4CPX28XfBjmvT9Kb7WxSQkpz7paTUZ4bAxS6D3Xc91ehUBFzyQ5pXdAngFrt+hJG0T3eGCCOQApYQNuoTQD5uOtCnkv4MVi+pRjn8aYvNkkVkgc2HjYtkdliMmBcTRx0lNusl41c3hb2B1jxPKVVrWQb/4000q+P+bAlVyaBAfRjxWGrNkXjOhNrKpzdq30uYcdUmwltYageSi3</vt:lpwstr>
  </property>
  <property fmtid="{D5CDD505-2E9C-101B-9397-08002B2CF9AE}" pid="8" name="x1ye=13">
    <vt:lpwstr>fa3YFXpDHtkujkpl6Lz2pAc+DnIp3pTB/QFFEny09dN9znfT4lOg5/CBimX+6sfdmIeMX17mUSMHuD7j4dVyZYkvPdH0FY1nFNFYCTfxlQMI0SFvN73qZpkfACFG8sBU422HswHgDZ5edFmSNVnThpTABF+6mU+hssvZwyUAbWwX1x0SFieIPRUAl4Nw3006AAflV9EDYA9G4fGyiEBLfCednLEABwD/PmbNDsX8RwlFHy3xVWporm5cBzQTxjq</vt:lpwstr>
  </property>
  <property fmtid="{D5CDD505-2E9C-101B-9397-08002B2CF9AE}" pid="9" name="x1ye=14">
    <vt:lpwstr>/oFpDEks89r/AS2lf84AsKJyB6vh6EvtJXJYjrkJhWV6mTOlxPm6lLofAozch5h/Z+yhclbXAY1gs8PnUdrc8aB0DuJ0ALb6eTofhZb7LkzAhb243tf6T629Zvv3FlfC7uZGeN4+HujB8rdgAR9Wo26Ni04YfaqgJ92P5u0RK/aXfIOlW6BarKU2J/KCmWiYPYzM/9YSsv1gke0jMk7xO9zjdmE5uc0KLfQU7NIL4xC8hV0BHsT5JopgKp/V44L</vt:lpwstr>
  </property>
  <property fmtid="{D5CDD505-2E9C-101B-9397-08002B2CF9AE}" pid="10" name="x1ye=15">
    <vt:lpwstr>i8yp6la1u2CpKKzAF5l4hMRKPQFLUYvVF4a42y82x5AnDfpM7bzYnV+nGMp9KRbv4FQnnmeSDgv2dYT5BdeCQXjArU+dT+ibSa0Zl8Nq2Gh1ju6QrxgarksdHXwsX739EsRIOU3JBwNk66ptGy3Yp6xw4a+EnbxZUee32wJzYhzMtqCEsNPKenzGfwn+8BSfLKFUH0izTqXJk1LlfMFArQh+AUfuA5Wip9Gl7A7dC3FrbHjYU0PRIQMD29UKZ8v</vt:lpwstr>
  </property>
  <property fmtid="{D5CDD505-2E9C-101B-9397-08002B2CF9AE}" pid="11" name="x1ye=16">
    <vt:lpwstr>blEndP46s0ggYHbF4w81I1CsYpxobcjhfJg/4M+3Glky/iouAV5LACOuMfgChLC+Xd6K64vI/NUehVmthkU/4/Ts5HisldxHVGVZJhV0LCQ+AaWsOPPRRoKe/xqWU39yTtg0Rc9ZIgT+zzABFzufmag+zcNgmWV9L2ZcBm0H6WCIpVFA3I5MINBHPTB5Qg+qE64OAEPdGL/LttzQgtSbLyymbYsONOculJ7pCPgdxb75edlSfnDOYjZP0i2T4f1</vt:lpwstr>
  </property>
  <property fmtid="{D5CDD505-2E9C-101B-9397-08002B2CF9AE}" pid="12" name="x1ye=17">
    <vt:lpwstr>FvzNF4JxIw7+vGMn1VdbXzCqLWGDzDsLnCVqzuQ1ck+XyVrdEWtcMK6j3lZRbpaCYE2O0Y9BRlktQpu1GRMHFSOPK7fd8n9OoOq4wYpkrTO+hasAXicFr3++n4wk6jqAg3fSKFPlTaB+BkTQyquon0qqWt7IeYN3fkX5dkgDRaxjdybT7SKYY4qJjjXVNgohOQhrIU/9aC0bJwNmM3fTD4geYCvQze5/dA3G34BRzXDmFhL6/Hx7zKCe7lgJ+Od</vt:lpwstr>
  </property>
  <property fmtid="{D5CDD505-2E9C-101B-9397-08002B2CF9AE}" pid="13" name="x1ye=18">
    <vt:lpwstr>/JzcWtH25gh5tVG8UPdanuYx0fKYl93BPs91mwEJB1GpDofaafhchS1Qfn0xPRkcVlblJ//eW+zHkaF4DhUtiAJQx9V6Ri5Uq4vnhFN5VtD18bbLBhki7dfnPyrDprxb4fZEl68UuDk00gci+Q189PlR/bFqb25XSYgZkWt5nHPQvSxYiPf5qAHDcZGU2myipzu0aCVWFoiZXxjxyZKdpZUs+8Aii3tfr9iv2VLh5EEwACX9AUww82bXcJOyYq+</vt:lpwstr>
  </property>
  <property fmtid="{D5CDD505-2E9C-101B-9397-08002B2CF9AE}" pid="14" name="x1ye=19">
    <vt:lpwstr>Jj/VL02giV1tW+VVcUldF5RAN1Hh92PkaLTzqwHSTB6sEw7sGky/FzUQtgG9zHc0wtuVufPNEwroTry4rXduFrRsQzZPlvZtFNjzYH8So/I6YowRJPYk/OBKPKK9bY+zR3e0IlwAk92AtBX1GWVQ18anAThwYiTvx7YOCojKYPLLUCBS2Id8g8+UNZLDnI0FuXQXsg88kjJlRPogSJegJ1gIDtuyXFWnQnhsQ1eTamF5qpEYvbIfoGx/NUt2kpm</vt:lpwstr>
  </property>
  <property fmtid="{D5CDD505-2E9C-101B-9397-08002B2CF9AE}" pid="15" name="x1ye=2">
    <vt:lpwstr>I08idkxlLqxvFuAPzpMr33MbCiqvBD6dShXUiyacNKdjp/F+somSzl6duR693XSD8lHxPQ4ZudYudeuqFCS/BMQ8hpFggzQMKCLyWT7TtNrI9lQ6ultmL1zhKa/vgo+3VyXtq2GESir6qk72sRs5DfDT6mXcNXkOrwZN7Nvgf1XoOYnW+8Heyty4icPUUq97hpHxuO30LMFd+ZB4w0HZeYBDy+6bg1+AQJM1Udht4cd3yyNIqI7d5Fjwk9VZgKq</vt:lpwstr>
  </property>
  <property fmtid="{D5CDD505-2E9C-101B-9397-08002B2CF9AE}" pid="16" name="x1ye=20">
    <vt:lpwstr>Qydb6c7zOXVJE5JT9sHd8TfjrgMuMk38RgNJxr2sk/63ReMh43EPBNm1faX8fBI2MHCpM8Pzc84E2nTMsaIedV87YyUPUwcpL2eX5Xdh3VKvTNwC6U836eu5GFoZ5cjrIf9NxVlA8vcubA8lKDDB5Duy9grpnWIYL2NFMY6FvrxFLZ9B1vCW/PZ9Bz0mEoThiycT1c/n7vIzlPQxM0K1D3BIDd1SEfbfgKQ+1REhTfCaMxQuJjuNlsMxAmFqjHx</vt:lpwstr>
  </property>
  <property fmtid="{D5CDD505-2E9C-101B-9397-08002B2CF9AE}" pid="17" name="x1ye=21">
    <vt:lpwstr>Wsa1PcfK6RfJSdLrszSurMW11DlFXCpO48devZ4rqfxeTmjg793vvsYfSuO+LBByP/nEExlin0jZxDvKwE00HgsMWzWuj0d1NzNcsj96zP7u4AdFncqyggSHy7nR+4djyqAO0Om6A3aPsL5ir16Yw7qS6NFssKtPTAcRbgSW+mhdqs/nCn10AGVgzZfZKsppZFsE01rdJy8qdfvKCK1GX2ymiJAcVfsWZtCOLc+mmwzczSNOxNwaDoCTnhKvJo8</vt:lpwstr>
  </property>
  <property fmtid="{D5CDD505-2E9C-101B-9397-08002B2CF9AE}" pid="18" name="x1ye=22">
    <vt:lpwstr>qct3gM9YIVqOw8OIBXQ1QhK1YaEWB48A0e/zVniHSY8ls+cE4mGbPkZ6hXcElYfv67TD/hRSsw6D98kLOBL1P5OevsEkOXtV36WPtoSGBrwoDQDvWC3Zd9sBr+LlMDOskqqvvG5Likd7JANmrpxFYq7Yk2or9KwZWZHhvUx/O/wcO7H2VuBNB73MfPsuHTyjJBu9sGJZy7sskCqqDpi7BCwxB3IagwMLEubOjx00FxuQhMgz8vCcKT6P8okcg6V</vt:lpwstr>
  </property>
  <property fmtid="{D5CDD505-2E9C-101B-9397-08002B2CF9AE}" pid="19" name="x1ye=23">
    <vt:lpwstr>FVUL2VN4rv0gluLlW185L0T/Rg99+SVpaQ7lQ2eL0D5Ih5Mut/RaaFtT38nTWX10wxQldsU3H3JLwL1JNZr1DsKlndDA+60eQqZP3iQ5yiUhQoEyrTN+AjokpYiqbwQlTQXnlcbSUnKECkrAqG+u7rBKkEWkJD24M0H5CLvIhHhiR8Lw4wq7y81+9u4L2hg7DWx1/hXO0R+oFF7DuYDlPEDhYDv7/VERYbXte9CCfipNqzBHK7/ZpDWJV55HqJ5</vt:lpwstr>
  </property>
  <property fmtid="{D5CDD505-2E9C-101B-9397-08002B2CF9AE}" pid="20" name="x1ye=24">
    <vt:lpwstr>x5usmsMpCNbD1hYPySQs6IMCe0S9kt8ud4xpO2oWnlONnNZthR5pteYBlWVWcGHuZ0TGEMvSHOQju05PPgrHryzTsTS0BxA6Y8RPzHZFByNXpXaVgYDAgJDz9h9JPSb3/CoRA8ymEF00na0Bx6m4pK4TnDpn3ajbFmCTGLnMVdykJlTl72ptRdcynEp/JjD5YukSTS7IrxmX5ITzJGo5aSpDmXdPvdLi4WBxyGlMKKQigROAfkq9ipN6sFJUgeZ</vt:lpwstr>
  </property>
  <property fmtid="{D5CDD505-2E9C-101B-9397-08002B2CF9AE}" pid="21" name="x1ye=25">
    <vt:lpwstr>U9FQLA1Lrd8XlPBDyfp5IXWanq6shb+TOgETQsVBS5AQ/VoylDwljSOPN9CJHRZpPLQrA0XEdzu0fDX1oTRCQOTZhN6MU/u8t3IyPCGLdX5p6KPBtm/UdxegEajLJ/HTF1eVKF8m2Frrk6UXdY5yBw3jK1I5eqsmAuiXvAK/hxoJVXhiIEVTN44K3WzSLko3GF6FjSikoYMnrhdevwn1zY4uOAfHi+Y1VxgL4oKieKb4fQIv1p51Odmy4ho1hdv</vt:lpwstr>
  </property>
  <property fmtid="{D5CDD505-2E9C-101B-9397-08002B2CF9AE}" pid="22" name="x1ye=26">
    <vt:lpwstr>PrVJyPeXebI9PzLnYRQrZ/PZSJt1CfamvH0eQZETsPqR4zEb9uCGqTs9Mnq3pCEMaY+q97j7mjEpUmslJqoP7vE1Mgx6wfIVqPSgJwboTRGAqGKYC6Hm+Qb+DPO/lj9bGzjYZAE1g1RW0ijPa+RJCalK6BiT30CfmNtExs8/Ei2BHwoswxiALIVuPzG3Gs/ZXrb8dbg/LGsHvgMcFpD18iGKBAttaB1ga+gf81z0gJTg7ZNotzXA4j8ny7tOmtG</vt:lpwstr>
  </property>
  <property fmtid="{D5CDD505-2E9C-101B-9397-08002B2CF9AE}" pid="23" name="x1ye=27">
    <vt:lpwstr>7zrLKwnXy/xxy4eIeKg5BsgwPv1cdcz9pz3v7dFo4eh/zQUhbsuZ5KQufGQVeisjo7xG+IkKPRHX6WKEQAnOW3KXYKnK8SWDUVU8g26neJoZzdFHjDCWO3CnxrVJnnvLPHRAYfFahUjS6bRMJloVfvzsmsWKyg30u22LdrADSqzwoBRwFcGFnFA/saivq7mCdI9ZyYV41ur8VBkYxoxXFf7s9A8xZOEcrJEsmvq79DHzv3yTnM1ztxYeTMoQRm5</vt:lpwstr>
  </property>
  <property fmtid="{D5CDD505-2E9C-101B-9397-08002B2CF9AE}" pid="24" name="x1ye=28">
    <vt:lpwstr>g4+a8NchDU+S0JJopBbV5HOsHDxy97bhFErftspmCM4/HvjXJCkLL4PRANGUmax07BxmfHwMw7Q77CItEtnvoXMLkHZfpHrGVMVG//ge48/SvSKdGS7F8fJecrfZCGJ/MvzEjqW3Dpqfut850Of3DeBi7oHmOWz4UGEL/T17y9YWG6AyyAS71VEuqAxNsOc+pKWi9jQ9bNttuCPmVE89hX46brfKhs3fQTHzp0Icyt6Hdz6Nzf9Wufn+xoglZP/</vt:lpwstr>
  </property>
  <property fmtid="{D5CDD505-2E9C-101B-9397-08002B2CF9AE}" pid="25" name="x1ye=29">
    <vt:lpwstr>FlTquiwx3lQ2NPwNmx/ifErQTzrXpEEzFRPRbj36x3xKIDcwEwbRX+vodIFskSRHmE3iYJEb1CYGpps1NSO4SKdMy7BM2/pWWgP/MQs9mjFCvpsDaxk9mZbvDpB7opd02hIZpUFupyAcUfKtRpzrhGagZnxNCTSuj58A512n/hCqaVGGX9JG0yBx6hM0H3vsvQBJQlPVfMYih5VRc886agKFdR0aLJSlX3teyc9O//H7bdSYnqjjvCm2/SidtAC</vt:lpwstr>
  </property>
  <property fmtid="{D5CDD505-2E9C-101B-9397-08002B2CF9AE}" pid="26" name="x1ye=3">
    <vt:lpwstr>auOiFOnDWzIGxlBQ9Waxet59JDzBxhWXhbbS0E5NoPqtTsioFMj3LF0PjHBO/m8OCkhJ+JbnvyLccF3R1MpPRyxAe/XXFqe0rMuboPbeQe8QsuYbaY3mlCT97HW+HAJRPH9xenlDlZlmzJLqVQTz8hwt9z2fAE9UdXG8oSiYt5O3yTF1+mjVlxC0k7yMeJpYaTF9AGFVtwAXGnqoxJz9kCUoSCX5VOHegopwp59Lq2qWMwm9kfiMKSyVqW9QNgr</vt:lpwstr>
  </property>
  <property fmtid="{D5CDD505-2E9C-101B-9397-08002B2CF9AE}" pid="27" name="x1ye=30">
    <vt:lpwstr>lMLOz2uoRtv+xpFUKe3tD+7Bhwrtk6jurTjnwbF79IWfGRBeLz18FkGaf3YPsGvEPLXOvFbiNql78KvKLtmK1Hwa55G4IWdFFKv80/87NWdqAIS6WG0v5gHsW4B1pHaiUfWK5yacnYIt7RFnpqA28mDkuveb1BJXZfEQr8HGJkOgOnOHyy5P0ny8LgIcP7te6ypH+4PkImlnwtLV5AUG9XUoLCyRI5RvKR5SwXGGqzpl39GgLanUvFiJcZZ4Zw/</vt:lpwstr>
  </property>
  <property fmtid="{D5CDD505-2E9C-101B-9397-08002B2CF9AE}" pid="28" name="x1ye=31">
    <vt:lpwstr>3zKl34ytneMYarPZFgs4rqRBesz/Kt8s/PTesSkHCioJxeIeb6CcVhO2zTrhzTrlcRegp3B4oHyG11PwxhUdkNnA383/lV3rLJ8yoeaiVD3w+TpIZJFtAQvaiuKk7FTkUXBU4yda9LnlC60haijS3B05Fd7fnjV3xsTfIn1mmFAoHOBM3mqwkCfuXyq8TVfnAZX6GckZD4VfpRXCs90E3uiyRw5/vLUiqLXHbarpHotYhr6VCUYYdTQ6Lg46lAW</vt:lpwstr>
  </property>
  <property fmtid="{D5CDD505-2E9C-101B-9397-08002B2CF9AE}" pid="29" name="x1ye=32">
    <vt:lpwstr>1T35DTVyLjP0x4xRoesftmtWWM5/SAIVlvd9XYgwro+as+08LrrbhEmyvDJE2OKhJW5IEbSjy1PKuEIfVUvdHpzBwnSEfIgfc0QPZuUctq4qzqK4hPz+VdwByW8BcRHe/GIjQ2zW7oY5IfbJNF0qh4m4PUqPKvzg2u1nk5LEWTlI6Pz3Sd2QX9m32lc+9BY/z8Q5avmIbJjrzARm6sNdD33Zs7+OgdRdTg8UOXJm9u6oQeZCoElGfkR5fVYSNXb</vt:lpwstr>
  </property>
  <property fmtid="{D5CDD505-2E9C-101B-9397-08002B2CF9AE}" pid="30" name="x1ye=33">
    <vt:lpwstr>c6R0+N9o2NQqfs6669+fGEaC/5bCg9KdG65RRg8rHHDu+kU5pKG+VMpRkC6XQPspjRGrDkw08m/SSOm8Cc/ZBwQ/JyJw9T7wmQ/yEh677UIkEq3rWMy5ZLLL8GK/0ezIjsizBLcQMcWz2NGW/1aAvlP62kmiaDYIp9Wz6jXc2nGvVyjcJjiyN7cFempnP597KI6/jkK+W0dv3Ki4UIZcD7ny+4QGIs4G1bsB3sf+Ft2VWzkyaozV+xAiAp9yPYF</vt:lpwstr>
  </property>
  <property fmtid="{D5CDD505-2E9C-101B-9397-08002B2CF9AE}" pid="31" name="x1ye=34">
    <vt:lpwstr>c9+wyo0segCsybmMZdQ+p3+rScmAhB8lf8VCngUc2ND6C2+EtVKuHtWFs4391BzV/4cJ4vtW8WyO/b0O17+SOl9lCCkRODCnO8D6cS2bq5methCW9KYHvwZ1U9gEJh2QZe0wLDxlc+oSYACnNplQeW2vZNZMR2DHfAgUo5bjUG7meWlKD+XWOxCwtg8YYp/ZK5ubXSxj+gSW7DISVzGg9i6apDsK+5I9eTFxc4qUCc71TQrbnT5iRhBgcs9TGyw</vt:lpwstr>
  </property>
  <property fmtid="{D5CDD505-2E9C-101B-9397-08002B2CF9AE}" pid="32" name="x1ye=35">
    <vt:lpwstr>WECGlYnpbN69Fdmyiq4Oi0GMIbdzcIpEiRZ7A8jm/Dk9fl5m87pynycM8kNy3Um4yGWfqvSWSRgCRVHzFHw+SeQyc80BdWt2Jt6yMPufu8VnihNo4WiKI6PFF+6InlLlj4jaRGGromuY3aEMPl1MTUsGgTPnaoqNM8gZvsfvd28w/gqMpcA8DfCST5qFSnbf+3F48bRcuZQI+oBTFJh+xCBNJjdhAJTFL+dIAz7/QafbyQqxN00wvCCkzPnmymn</vt:lpwstr>
  </property>
  <property fmtid="{D5CDD505-2E9C-101B-9397-08002B2CF9AE}" pid="33" name="x1ye=36">
    <vt:lpwstr>gxbKynMqoxfXgiwufIyvOtsOy9l+oiT5OOtoyIIzrL8CcPYzFKu1aWrQkkNXjUtqxm6W8ROnYOj5Xk+vh8Y2a4lrPQSIFb65zfBc0hIzLQ8GgIPobYYILJ4kdH4arNTyiR1xavzyIFyuOecR/In5woqNnF7ehg7gpSIIkEThfQ2fKv1bBL2DNE7O9Bv3Xw+gstc94CA5rgYxQ0XnAS4EILPP08lV8fF0rMQDf1B48OgGBEW+cMefrbJUAeuYALw</vt:lpwstr>
  </property>
  <property fmtid="{D5CDD505-2E9C-101B-9397-08002B2CF9AE}" pid="34" name="x1ye=37">
    <vt:lpwstr>q+O1HfKwWHwtyHZy/4jreP8Z5g+mWQBTh1iu3ALm9FrhH4VeLp0FT4V58/G/ZimM7cTAXleMrjhaM7wymd0y3yeU0qUXnXM2kfrYJILj8Cttnm5nc1OgO/hgxZoJfUfvueHNfsiExMoB4gmSu3yRi5pP58kI96ibVzSboYgOPGXwKnG/k1D+AxWTSqqLOFasPIjfBJtoklmjIfIvuuLEdU1iWySbNtoj9uL7Hj5JRrdYVf0S5CRfZgzK0UuOsEH</vt:lpwstr>
  </property>
  <property fmtid="{D5CDD505-2E9C-101B-9397-08002B2CF9AE}" pid="35" name="x1ye=38">
    <vt:lpwstr>N2tlKQIfAu+3G0S/i43r5IE+Zep+j1erDPn59MpFdgnYSaVFa2QiZiR0F1FdmhHiJ4OMFOyXwzDrzrFLpUm9xJIB61yuRKlmyt7CPgF4Rh9JtESC0Svm10ViXbVSBd9n4mQqzDIUn1Z4WJc1IiJhq97AKpIj1BN0XgAIfazmvo6Mi09cuu32vT+FTYimkLfE25W+XjUeEECS/jAvl7KooqpT29GpE1w36JAI0dQqF83NOqDJjjmhIaP7XiFpkxE</vt:lpwstr>
  </property>
  <property fmtid="{D5CDD505-2E9C-101B-9397-08002B2CF9AE}" pid="36" name="x1ye=39">
    <vt:lpwstr>+S6N1f6cXW/m33Uscoe1Rj7h+RZxL5jHYsxZdiTfG0OyWn8Wq2qmWVNvL/CG/7cjGAmEFS+wLoA2PzsAvYj+2c29uIRTFMNV+JkeDuQzgECm2N+IgpNqUK6uVizywc8AWrGTxfD6LrP8+tXEHMrhKXqPfAAPe37LDfL5kGtsXQABlpFSrAuJ3WzTkxi1ZV5HR/17Zofv58jCnLKAdsXuHKXnMDG8VE0vBaNmq3s5phyAq4a4IxooaU1Ch2NIbSI</vt:lpwstr>
  </property>
  <property fmtid="{D5CDD505-2E9C-101B-9397-08002B2CF9AE}" pid="37" name="x1ye=4">
    <vt:lpwstr>sRlHEjxDcCfzl7D23sKbjVtVoyJ4Sh1Tt9VlGTDO7fyZWaCAjmI4W4tzWsv1+u9JZWl7xCEhW6VjaKVFYAqGoDbCW75EwpRAT2PjmNw1ejMiiW2pkWTBUvRmednqYWVYghOz1crnS9vSadZniSv4h0cOuoCFKg0i1aMTfwqWKpew4IOmLyiKm8FvuvRBwo3Jhd5SlxuA+LuXarp5dn/DYmxAGaGiOOlr0EkmLvbu5zOqvCCwX5L24bSGBKhsVA6</vt:lpwstr>
  </property>
  <property fmtid="{D5CDD505-2E9C-101B-9397-08002B2CF9AE}" pid="38" name="x1ye=40">
    <vt:lpwstr>aUa8AhF527Yl2l6yzUH9BXSoE6Q0fi5J7jN2YhQe4ccU9cKraRxLZ0Iu596Ed3AIIQPgS1NB5NY/x+/FqKsJpoahKyskxzUaTnDi3Pz0Owpk022ufErd3Pe6e1PogTcUNXT21vnJ5vG7/qW25DTrF52GSvT5TkzhkIlhYfADOUrJddw6Pxt/Njx8lG9lwTTNDd4O63eOflvj+mmefUCLZVhzg4iX9PmKmENrH+wsBvl7vRHFdW7GMiI8ZG0zw2A</vt:lpwstr>
  </property>
  <property fmtid="{D5CDD505-2E9C-101B-9397-08002B2CF9AE}" pid="39" name="x1ye=41">
    <vt:lpwstr>dIRykTnKxT5HjhchTEhXZZfjftybOlne1CV067fDyj08XN6dHHGoFKyfEAoIWhwqmT4Kvt5Lw532uhPhL2SGVJ32Kvj3Et5uItYbWJpqGkANVRADgMAAYtbhZRvUM/I7JXBPdM98th55e5RLuq19VpKl5drPxqHXvuOpgEP7kQ+izFk4XUN1wTl0zd8EbYiirx+h3rfjcK5lX/AkL9U9xR6XA2F+2aak5X5X19F0UG3krKkLiGDzei7lTogyI1p</vt:lpwstr>
  </property>
  <property fmtid="{D5CDD505-2E9C-101B-9397-08002B2CF9AE}" pid="40" name="x1ye=42">
    <vt:lpwstr>0r8yICTbfn3ahgs4WACD/T8NllJxx/o4qly8ia/cFtWu/oouiHddsqs0WGRuecOzraCZaszRrfrqfwzj+loHlo3GISw2RSTjmZXwvHz/bBVlciPX+CC0Q9Y5BQZJ9td8Is+q399q57tvl9lado2cYd8d+yqfjj+4u95htT1gXvSNARlXJ5eVac88+hluTXQuYejXZTZ71sYHM5UNvweZP53pXpIdBrMq7Cmh7OmWr0EbAJrcrkxC7MQCS5dFuWi</vt:lpwstr>
  </property>
  <property fmtid="{D5CDD505-2E9C-101B-9397-08002B2CF9AE}" pid="41" name="x1ye=43">
    <vt:lpwstr>0ZhUOtu6dqYE7WKwOHbWYWMmmbOuPMkokYmsdORFuXxcaOIMBtepDvEfeMa9k6AdDB2uX9A9iZ7YZvGYgo5T6AGA4Q7GlKXJ4A6hy5dZz/EzPsucPh6g9b9+rWfQK3E+QUGVaBLO93cIcP6WXIOSG33vUsi4ORGJ/G++69ObCs7XQ+JI9SH2UZZjkXkHng3J6zWnmL/KdCWyvd960vbYWXLpeuPZvH0rcM6o76KVABClCg4kieWj1QjPOym9kSP</vt:lpwstr>
  </property>
  <property fmtid="{D5CDD505-2E9C-101B-9397-08002B2CF9AE}" pid="42" name="x1ye=44">
    <vt:lpwstr>IzoulMw1Bhpka6ETnxBarreqRWrxI6TzIufykmydmEGqScjGNkk4D1e/2ReLRG6z9ZzHu/JQe5mcCdpB4qg2yk6dmOsaYiTOk53yH/kX5uGzk36kNIXMoXuDpX0DyOZRLYEDnwF/4L4px8op22LODY66/cLqy0bgGtJt4renQYyBYVMzh6lajkOyT6gULUT5EB0LAW+bIouVYZRYfkP8NjcedMQrYNYQ/Kb7DzgzlEABOkC/yK/bc5l8GDLLl00</vt:lpwstr>
  </property>
  <property fmtid="{D5CDD505-2E9C-101B-9397-08002B2CF9AE}" pid="43" name="x1ye=45">
    <vt:lpwstr>VfyU3ccaOiimjDQVunlJPDCtYJ4jBd9KaNWOJ5XNeMwzt+xUShzYNj7AU54OdwfZvN/aeKYgn4rSGwym+p50Rqe9R70TaNPL6/QK/TAPDo8SleP0NnPzV124cjKVTEkV2qhMPtfX8qV37se5kXSsNneB5RJ073d314WJvETdlywwschuV8ubPTyqGCKnWWu51NGOPT+R53SdbLkmx6KxLu+oiYXojUBJp8LO1KuncpEojB6SwkglsYy0YSVQY7D</vt:lpwstr>
  </property>
  <property fmtid="{D5CDD505-2E9C-101B-9397-08002B2CF9AE}" pid="44" name="x1ye=46">
    <vt:lpwstr>vHVZNZa3uug48PKAHPONjLteyINs7N6W/OjtvRMwZXULZjCoSLwIag82pdfT5kRwER5cZuWwBMJe67p1hrFIEZTHqpU4+lhtgFLCh5zrAtUIZX6TUaV1ZM3COtHPW+0+6pBVTUKdZ5KsnGx/FR1jhSH/xq+zRZR3/8/vzWJGJukkjsje9XyICOZJmzLPXRXS9LA7LojE6nT52AXUbpt11pKLmlUD5nSR2mOQmR4R9v8tsTNLdq2lLEg7KaVfTnR</vt:lpwstr>
  </property>
  <property fmtid="{D5CDD505-2E9C-101B-9397-08002B2CF9AE}" pid="45" name="x1ye=47">
    <vt:lpwstr>RxPptH1Zd5m78N37hoQVwdywGicoyfrQuKjJJpY2WeR+UWB2EbnMbggT78tibRk+qExSLnUQLD/9vyMhx5r9A0LkllSzlGO4EqjQVcBFrETFzZd135xwqxzNs3yLY+3ClkxEsWWglrHiOmHIhvolgFBBZRtoBJzxIZaVl2vagd7RkrlhXcLB3oeEATBw7Xgxar3wfCbwhdjSZLQ0bBQSWrgIzR5wDaZVRLFVYpO+GHtHl/MF3urA+ASKItInXV9</vt:lpwstr>
  </property>
  <property fmtid="{D5CDD505-2E9C-101B-9397-08002B2CF9AE}" pid="46" name="x1ye=48">
    <vt:lpwstr>TeGN5FlSDFqwMNt/OOkWFzfU2cUctTZMYKms36KNXYvZlORJ93IPVggklwpNPx1HWqM07FFnUUFORB8S2X137vQl24cuSXQN8GO0mn6ArqjHfj9JE6Un3iPZbiNnbheKfUq7GZdTkkjN1F2mKvSYhsHVtXmbLnFN88EDuqLQ9YrfEtr7Mmi64sMLQXLpvGIYkg500bYv505gsa/wGBNn0i6rU2BlhD67NkRcJvL+JKVAZ1z8gc7CDFG+OMnk8HV</vt:lpwstr>
  </property>
  <property fmtid="{D5CDD505-2E9C-101B-9397-08002B2CF9AE}" pid="47" name="x1ye=49">
    <vt:lpwstr>PizjXJFk87e34rQ3BIkSvdj+frfmGnQVYDO8W35gNwyqbSfgQRkd3E4M1KkTy7QwEMRGyLyoi/dieNFLIBytBMIAZ9sbfKsqdD0XRhXCYvVPH0vG5QTKZpaOSJGU2m2PbCpywTRMNnsXWx9vswaiGgSgjIZQY3UMY7ml18vI7EMWAk9VIUP03Mv3PT8/ifY3OJDlg5TQrjzbikwnRloanrxTmX4TAmQXG19+TBWTNmBITnojNBV1MqeGVeFJe6m</vt:lpwstr>
  </property>
  <property fmtid="{D5CDD505-2E9C-101B-9397-08002B2CF9AE}" pid="48" name="x1ye=5">
    <vt:lpwstr>yjVi5F0FcrieJlMY90pVPbCq5GpbfmTX0oH2jdDxXVxJ4Bs/Y2bcVYimv00ixuVfGAkIoTDzCBL/byoQdIlM8E8U/p65b0yY6EQ6UU5e5tswajVCap9W1Z7+aGfqdkrRWRbb/WC6T0WgQRpgIWAOxaYrij+ewOwGRQWWdpu/Ntku0qribHd1HAwngmoSg0sQEoFQf8KYR70KsyY/QPTUsvBBC8kklHC6Igpj2DdNI5ieS2VIj5EIOTY8bwGbHWe</vt:lpwstr>
  </property>
  <property fmtid="{D5CDD505-2E9C-101B-9397-08002B2CF9AE}" pid="49" name="x1ye=50">
    <vt:lpwstr>Z2ecetG3ZcfMJpfr6ZOVk5nSOJ1K2uuYXGK5bm5y2Epj0kigB5WHFNBAJftm8Q4GI3Kp5OYZCRU+Hy0YXgfKvL88lPQXt4+bk6Sy0zvVtHz/TN8pMi4WTcbmXxoFZdFfG5b/OBL5duX3m4YupgziAZMPl4EWESUKV5UShLvDdrf5JSmJl8jHz4mQUqYPyILrpi9bafvp2fY+wjqxw1KvqR0QzqKz6J9Ho4o/RQLpJbNw7PuQY5XUy4uWjoYVr97</vt:lpwstr>
  </property>
  <property fmtid="{D5CDD505-2E9C-101B-9397-08002B2CF9AE}" pid="50" name="x1ye=51">
    <vt:lpwstr>ESIzR/7L6QoPq5fOSKdDb1c9tNCmaIVnXRCOmaeNjwLfcY5yIoL8QXrG6ew+6GwVRsSAqaMd4Z/zoo444+hsORxFqVpmFAqf2ua0O6XVWVc2v2t9KwImPUtZoc4LREby7sPdnalDTeomW360V9z6o6f0kR6++mJl8DHm4cJodseQVMKnzN0Ii3GH7QdcljyR+3G3ybP8j4X3iQQLBR9p3Yng8dUeYIao2NJcFfOYyHaqNlbebGum89nHyk7zLfb</vt:lpwstr>
  </property>
  <property fmtid="{D5CDD505-2E9C-101B-9397-08002B2CF9AE}" pid="51" name="x1ye=52">
    <vt:lpwstr>eObTZgVfZOHjTTlSnoTgM4s/bE/lN78CDlSuX0WVySOOhyzqQQXYfrIIJFefv2vn01BbyIdxCveHWb5Ki9HouLptF8senenOQPMHPmRjWiwfKR/7kV66W7NOms2sn2Yh/ULKKzoxm3HuYhTjusuHMzr5nY54B5ElyLAj1itGQ2FIKu5in+n3fruPI0rIOfwieb0dlZ90aInB7EqolAwnDOBXmgKaMQFt8paZNHsVMyCEKzzEunXPIfy67y0I0F6</vt:lpwstr>
  </property>
  <property fmtid="{D5CDD505-2E9C-101B-9397-08002B2CF9AE}" pid="52" name="x1ye=53">
    <vt:lpwstr>uDFnnhNHUdZ+93MBvZozwB7cupOGCcOAFDXdSLO1UQuo20ITwNhJ8xw8dyNzWK/z9st69+lWMdHpv7VHiFd30Bj5faU8dqhF9kB9XfA5ekB3g9vC8lXgbI7IX+c0huq/lZuWb0gCuh5EGyB3VEwhShxUidyat2Nh29dIyJa7a1iRdk41grHzgD9D3vY8nOTh80JDVuAZUQBXsg+Pq4Icv4g/WBC8A2u/RheW8NjSemJKlF/EmH47+1RezqYbj3j</vt:lpwstr>
  </property>
  <property fmtid="{D5CDD505-2E9C-101B-9397-08002B2CF9AE}" pid="53" name="x1ye=54">
    <vt:lpwstr>WPR1KpbdwlIWei3rC0cl5R0/LNJzPXsjqyEy/uoB0GYmNaRIj49FbsXlTY/enK+nVis39MxljdtNg5aL2efICaeWxeJKzNdWuVy92wr7rreGyz3VotZ3zMHN45qig46rIOe1bgNjQK9rW3BY1xBNRiKi4sCMDJEnuu1bb3eNSit2JRzR6mD6mOP+fvDTJZu4sA7YugpBE2RSXrPqFbYEPy0WLOxowsW/A9sUHcdQO1yYI0UcDx1H9MFM2MFZA5c</vt:lpwstr>
  </property>
  <property fmtid="{D5CDD505-2E9C-101B-9397-08002B2CF9AE}" pid="54" name="x1ye=55">
    <vt:lpwstr>M11Ju6c9tGrIX22HtIph7qfyEjH77CPR3K6Nz+L9f6i+VYXegLjsnl7ZcL/pjmdf0+xt6WQuwlos/chZGxjTMV+78ChYctjHsdxsDCWfpqAaNanQcyLm62Fg2N00/JcD0YvX+hSAFjIv6rbS8LjnS/JfSghWr1KBxj6kiq5r0kn5HaQhZDSShw4etfBWIHsZ8KIBObq1EBKybDfOr+hAwGljrWqRQT14OKm+UUmsY2YdKxVczh+mgivYgctObp4</vt:lpwstr>
  </property>
  <property fmtid="{D5CDD505-2E9C-101B-9397-08002B2CF9AE}" pid="55" name="x1ye=56">
    <vt:lpwstr>0+exvNYQw40v7qoObEEdMs6LPwSpigbEfh9lOJFl5U1zh2V1a6RvBDDOBMh5xSr7neW/+vZW9SqnbWVXZJ15sLCldUJVCVaF5jagNft5SnbBaDEJi9xo84jL5IhezUmhbcJVP2RV5s3crlySnKR5a6KyezkKf1De0uU2n9BUU1iUEQuSUvbzjk5NeoZkUAAkRHxNOUGMo1pFFYRKtz/iHuTQLVf73nBCM2t6G77oj7fj/bnz/HC62yty80qTQup</vt:lpwstr>
  </property>
  <property fmtid="{D5CDD505-2E9C-101B-9397-08002B2CF9AE}" pid="56" name="x1ye=57">
    <vt:lpwstr>88Z2CutulpnUykGtJpxu1n0Y243VSTpIyLLxvEpbKRXpEaQ9HS/05ikwUps0t8goQbcodrodNGZlOkgBxuSf54o6d8Bm59ouEPMG70bxAOz6s5HGv1tijirlJu4ZXafH8ckz9KGlfSoey/oKfIMVbAOutidvUdrH4jBvcLRL+4wwh4KIPQZBjuM3lrZusvovgT/5YSZ/luwK6wMQoQ+9T9KoZqq7cTNzkN9PETr+uTAs/mXVK+GAqWNiLn4JscS</vt:lpwstr>
  </property>
  <property fmtid="{D5CDD505-2E9C-101B-9397-08002B2CF9AE}" pid="57" name="x1ye=58">
    <vt:lpwstr>pyTskxLAt9NN7rgSfUniaMbwhDw4x+p4OuyhTX4zKflR/xAQHtQZ8K+1g2IMv4qse2CR8tmQilFWSQeZLL5WnCByKOPChccenJmckgSwcLMNZ66LuF9jKSDRZgoSlAlfHdVbv/5ZJGBbx3TP2A3aULxxdzVdhOSSzAVipimkshkdWWug4Cc34Gf92Eiw6635TeX0AzK7/fZSlprXOvQB+qjW+yHMMhhl7F6zQ89JL2Q4rZlHPY6ZEb1bCqjkeis</vt:lpwstr>
  </property>
  <property fmtid="{D5CDD505-2E9C-101B-9397-08002B2CF9AE}" pid="58" name="x1ye=59">
    <vt:lpwstr>N2+eBPTx4G8QlzHIqMDD9UUzh0oX7EErK8U8VUJ0X7co2DwonWafUMYL8EXHTfGXRVzxjOf1fRjeDwj25FFc/hEnG24DtD3mNTKkkZcUQzpYgB1QA26/yAm8tl5kcv2WdQaEXqdNHzumr1WQ9luAidYs2R1B+k+6lr3nqrxy4xSF8Rh2PiV7afxUjxkFL5WdRhSBVzzlL4buyF2Vg2cROgEFeGOHJxH45JM5MbzA5rbbR1XHx+06jPVvaIwzLpn</vt:lpwstr>
  </property>
  <property fmtid="{D5CDD505-2E9C-101B-9397-08002B2CF9AE}" pid="59" name="x1ye=6">
    <vt:lpwstr>hkXdkLKCrXTekCaNwJWK0vxK9IceSCXhqO+oi7ui6dtmo+mxbGwbmyCkiYqwuLMRaPEVIMFMMO8L3Dt9c778wDrQ4FV/cGyNQOZ63QqLAk91VawUPKNmlnQb0SSdjJT2PQlt8vt+TFNNOuDibYO4JSuU39Et71uMIOuZcxsazzrb6h2zX3iSnTZX7GwniecVpUf4t9t/D7lcUvZdCb/Q1lCEzopRzUTbDgemg/gTnj404HJ5U+UANCLdQzdTG3t</vt:lpwstr>
  </property>
  <property fmtid="{D5CDD505-2E9C-101B-9397-08002B2CF9AE}" pid="60" name="x1ye=60">
    <vt:lpwstr>m1DOhepVwgUO419K8C1eFl4wpiENAEsDr0hlEtP0/iJ7ON8z1b4hSGGozbrdPGzzpD/uxOSsfq6WCnzXuvWJr6m6wD6MfMJELKCcriQVCGHQkbNzutz7dehXr7/4X0G/ZPPzLEfjmGKrVEP1LFAUVFs94Z10i+MW4pFtl2zCKCABn9JHuJTnd7y+RBHF+enxXFohhDT56AMiP/Gm6fcorxRxArpYABBH/EwfHmptvkUXLqAKxUEzV72ZnbzEBg9</vt:lpwstr>
  </property>
  <property fmtid="{D5CDD505-2E9C-101B-9397-08002B2CF9AE}" pid="61" name="x1ye=61">
    <vt:lpwstr>dzehQJui6S0Pv3OcTfGdTy0iAunBMOnO5ReE+sTndqT5TlDCBYB4FLBJgbTuz98LeD0DjShS5H8Qx4dFDaCgbNdECuDYJCfx9kRVXJUzHQJGSj1hV6b36eHErJFf0iay6RKca0jXog63tpBm9Gxu7ujm11HUf5ItjOtKRN1EFFzSbt6B91cWnpD5Lz3a974exVe2tsnAz1Zf+mGaQvtGzFvmN3C3E/2QXzGz0oXWO7SiUg5Edfd9VE2I4rMMZug</vt:lpwstr>
  </property>
  <property fmtid="{D5CDD505-2E9C-101B-9397-08002B2CF9AE}" pid="62" name="x1ye=62">
    <vt:lpwstr>2wOYa1bjKdo8f/E/luD4lJ342QWSPeBtPaQUE+i1v6NukK5ep4T5FcqmiAlh+7dwk+Kn2CZfh8ANJzaNr92wC1tNoZ5qsTSW474URc0OZQ/grC7WkZdGuwlkU6kxPadHDq9iOde1WBotrg7nmE53mSK4P4KeTKbPjalkIQXXknLzfxTq9/mddtYSN/wF04aMRe1zKPUZD4On3FE7XTVFrS9HIFcWAMYAjpWhIaCMPDf84sCMktz8oyRBXd++MRy</vt:lpwstr>
  </property>
  <property fmtid="{D5CDD505-2E9C-101B-9397-08002B2CF9AE}" pid="63" name="x1ye=63">
    <vt:lpwstr>G+psPzQ8h1bj3LTukekIuomXT+1vIVqfAaYv3eawtgQqQoOsIE5ympBD7KPjWX2ocdTo14Ikz5KOnubwZ6UOov2kCBVRwZ0aKJgd4F+5c+qTrXPIAX6mJBPpZLVrbpJmWmHbw1+zTYDbgjKZRXAjITthLIT+ehls89pS+r3DhEeplKK6QiryeQgxru20DASv1h4V8sWOHG8naulzd7mZ8qunEzdVsBFOeZCeWmmoaKnslkolBemgyJou+mcmr7B</vt:lpwstr>
  </property>
  <property fmtid="{D5CDD505-2E9C-101B-9397-08002B2CF9AE}" pid="64" name="x1ye=64">
    <vt:lpwstr>5vfsmINX6ocGcEcBzoV/PxwO+5qVzAdP5mUC2cPcB4jw4yu6UOTc73t6Oc6EGY7F/H7dQNtzvRIy3BhofT8xfYZK21nUS8rrWSIHOOJRxe6R3sVpuxslDhC89wixeVOVGYZ53v2+cXtVMNNz5yBPXNZVuf/5zeSn9TGG0oS2wz5ibmSB/isv6Lih4Lu52Z09NKjcyhIITRquryYHayl/RLU+UisMTfdgvPy6Uh+Eh29dgQTkdz6X6mkzZcv08VA</vt:lpwstr>
  </property>
  <property fmtid="{D5CDD505-2E9C-101B-9397-08002B2CF9AE}" pid="65" name="x1ye=65">
    <vt:lpwstr>WkQCEBb3bND/RfRmtunCjME+dv9sG92XUPIU5wTWF7ynXMfQAZfAgCXB8LPrl9XM8DNkGQMDU/DhdLqoAxT5l6CVeCZvDAiAIY8YWPmWG6w5I/ahtI9JofiFQkwu3Xgt8TFzNZGgVRRwnhEabfnRDQaZ3UMbVaJ2bP8Ff7TDjrNyFG/bmqmFQMPEg2xfQLINED9vUXgZfEmhm3HEhz6nn18ZCJXNizCyGR9h+Uey7hXka5ug53DOMRJoJWOQeTt</vt:lpwstr>
  </property>
  <property fmtid="{D5CDD505-2E9C-101B-9397-08002B2CF9AE}" pid="66" name="x1ye=66">
    <vt:lpwstr>k356hYv+v1nTnAhpudjzH96fqe1K5uqXcMNclQiWAftoFpkSWK6cu0uduHf9QU9dWdoIdUA94BrWsVxxQbHWemXZDPUy7GvAoVqgk2kiZTUW8sV9l7eGydYwgC9tWEc5UtXOs5gxz8JMdKWU2180fxdQPHGXpDVL6AYduDyBqcWCx6REwqjRnx1kb1ONyw+MQw/xosj2wFgQCAHYgFvS3+YmjSywADuEOK9KKCwOm/d0hekmNKACuy5br5nIzCy</vt:lpwstr>
  </property>
  <property fmtid="{D5CDD505-2E9C-101B-9397-08002B2CF9AE}" pid="67" name="x1ye=67">
    <vt:lpwstr>GTJ6H/8pMtHT4XuJ3WkQm+wre3YpdCIZ0LXOkpYcxfNbz9GNcTUfeQWSlMSBs/z1ctjT6qdoW00ZBnprZctkbFaJ8jpoX+c3tMI2oub5ScnCLduMNHDqM0walSc3s5prD6TD0Mb5SJVVOj6VBITD9FMn79pYwhZX9QXJrvMzTb1iBFWDHW/xDD2cIfscdnXQpp9I+GP89fsVjITLxukl6hs1dj2qcaLskhOxU50Lq3RIXIyMFgSvljgCuoWOzJq</vt:lpwstr>
  </property>
  <property fmtid="{D5CDD505-2E9C-101B-9397-08002B2CF9AE}" pid="68" name="x1ye=68">
    <vt:lpwstr>HMDHgKevbXSPTKCPn7gf63hqHrVigu2xgTL/5sFVnrrDYRUx2WVSmD0nsZqqcG10gaZRyNWmuMQ/NolN5A34FoR8BIfKD3rODQP2KO5eTGCdDkMyUXGPRmOxjntwZljdlptSNoGcvljmVCjyu2RAQon/FYk8FYzgLbwV1bozQNmreMQd3gggUbpjFTPh8SQMSf6e1vPtgoAIPxt7uCcCDL6QvWkQulPd7C0EV8VuoQZVZ019p2Rv1siSx9P2Lp5</vt:lpwstr>
  </property>
  <property fmtid="{D5CDD505-2E9C-101B-9397-08002B2CF9AE}" pid="69" name="x1ye=69">
    <vt:lpwstr>Lat6nQ0femWKeHfXg97dQw4gmIlnlX2d9vzt//yqTfu0MRAAA</vt:lpwstr>
  </property>
  <property fmtid="{D5CDD505-2E9C-101B-9397-08002B2CF9AE}" pid="70" name="x1ye=7">
    <vt:lpwstr>mgY+te5+tb4VpIzeTgAukE+M2J0rkylyloBB2FM8haBPtILqHft9cDx6L+WG4krpocHQjcTyl4z5wzKnFUqKHS/DeArLQAh+TxUjCAUGMS7dJW+OhrXlBgz4/1y3lch/zGBT9rci1QvqooRBnV85u9g5kGXG7PdV4eXE786y7HkRAuGZ631oyPX8MIQAbSBwRLikA9tBAekFnMEQodecIqKm+G4HYQXYdqyEQtpa8qhDbupMUh3mTJpjt/bbjSs</vt:lpwstr>
  </property>
  <property fmtid="{D5CDD505-2E9C-101B-9397-08002B2CF9AE}" pid="71" name="x1ye=8">
    <vt:lpwstr>x6hUnSCUPWYwlJs7XU0yeS3RFGwp5gfg70QHiER46hRwA/Tpb5q6pV+SSub1pYvbOL6FPnHeg12SacgUo7YryZ6KJr19vyvQWVpEFstFjjCT53xCodSkUHKW0QL5cuxKBrtPVntoJuLpdTWdw6eqlmHY3Dpfo5F512FqeriqpjQmf+XTZDTsiEpp5CqiI/OHl6a2Q28ZMlyA7wKGARPwma4syCvUiylgJaf4tlIx1Krp2ogvmspwIGbz9x70T1r</vt:lpwstr>
  </property>
  <property fmtid="{D5CDD505-2E9C-101B-9397-08002B2CF9AE}" pid="72" name="x1ye=9">
    <vt:lpwstr>kN+SJxpxlDReh4kdZr+ii8uU29tJkv+a8irJ9zzpWXEYfxWYNUpQwCgBqmyFfSm1FwrVdr+Ljn3RjrcEhqntTHTx5cKtwmwdpngTfFrRhqRmpOpEC65snel/LwFj/CYw4zmFyvjS0jXV2daKbJqXvXNSUIpHUnje6qD2U9wxJwuG2pIh+E6tEzTHK9AOYqvfIYOlTSCI2oCyOtt8cATOJ1XXtp7h80ZaXejm9JRcxEN+j48mrbepV8bUXY1ZSS5</vt:lpwstr>
  </property>
</Properties>
</file>